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5D9E0" w14:textId="77777777" w:rsidR="000C3F4F" w:rsidRDefault="000C3F4F" w:rsidP="000C3F4F">
      <w:pPr>
        <w:pStyle w:val="Corpodetexto"/>
        <w:tabs>
          <w:tab w:val="left" w:pos="611"/>
          <w:tab w:val="center" w:pos="2601"/>
        </w:tabs>
        <w:spacing w:after="120" w:line="360" w:lineRule="auto"/>
        <w:rPr>
          <w:rFonts w:ascii="Azo Sans Md" w:hAnsi="Azo Sans Md"/>
        </w:rPr>
      </w:pPr>
    </w:p>
    <w:p w14:paraId="5A73D576" w14:textId="31BC75F4" w:rsidR="00D03088" w:rsidRPr="00AC3792" w:rsidRDefault="00D03088" w:rsidP="000C3F4F">
      <w:pPr>
        <w:pStyle w:val="Corpodetexto"/>
        <w:tabs>
          <w:tab w:val="left" w:pos="611"/>
          <w:tab w:val="center" w:pos="2601"/>
        </w:tabs>
        <w:spacing w:after="120" w:line="360" w:lineRule="auto"/>
        <w:jc w:val="center"/>
        <w:rPr>
          <w:rFonts w:ascii="Azo Sans Md" w:hAnsi="Azo Sans Md"/>
        </w:rPr>
      </w:pPr>
      <w:r w:rsidRPr="00AC3792">
        <w:rPr>
          <w:rFonts w:ascii="Azo Sans Md" w:hAnsi="Azo Sans Md"/>
        </w:rPr>
        <w:t>ANEXO V</w:t>
      </w:r>
    </w:p>
    <w:p w14:paraId="28D10655" w14:textId="72005C88" w:rsidR="00D03088" w:rsidRPr="00AC3792" w:rsidRDefault="00D03088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  <w:r w:rsidRPr="00AC3792">
        <w:rPr>
          <w:rFonts w:ascii="Azo Sans Md" w:hAnsi="Azo Sans Md"/>
        </w:rPr>
        <w:t xml:space="preserve">PREGÃO ELETRÔNICO Nº </w:t>
      </w:r>
      <w:r w:rsidR="000C3F4F">
        <w:rPr>
          <w:rFonts w:ascii="Azo Sans Md" w:hAnsi="Azo Sans Md"/>
        </w:rPr>
        <w:t>217/2023</w:t>
      </w:r>
    </w:p>
    <w:p w14:paraId="75ECA505" w14:textId="300C896C" w:rsidR="00D03088" w:rsidRDefault="00D03088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  <w:r w:rsidRPr="00AC3792">
        <w:rPr>
          <w:rFonts w:ascii="Azo Sans Md" w:hAnsi="Azo Sans Md"/>
        </w:rPr>
        <w:t>MINUTA DA ATA DE REGISTRO DE PREÇOS</w:t>
      </w:r>
      <w:r w:rsidR="004106B7">
        <w:rPr>
          <w:rFonts w:ascii="Azo Sans Md" w:hAnsi="Azo Sans Md"/>
        </w:rPr>
        <w:t xml:space="preserve"> </w:t>
      </w:r>
    </w:p>
    <w:p w14:paraId="4B123073" w14:textId="77777777" w:rsidR="00033DF7" w:rsidRPr="00AC3792" w:rsidRDefault="00033DF7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</w:p>
    <w:p w14:paraId="51EDCA8A" w14:textId="4520B576" w:rsidR="00C03D23" w:rsidRDefault="00427D40" w:rsidP="00C03D23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left="261" w:right="119"/>
        <w:jc w:val="both"/>
        <w:rPr>
          <w:rFonts w:ascii="Azo Sans Lt" w:eastAsia="Azo Sans Lt" w:hAnsi="Azo Sans Lt" w:cs="Azo Sans Lt"/>
        </w:rPr>
      </w:pPr>
      <w:r w:rsidRPr="00AC3792">
        <w:rPr>
          <w:rFonts w:ascii="Azo Sans Lt" w:hAnsi="Azo Sans Lt"/>
          <w:w w:val="115"/>
        </w:rPr>
        <w:t>No</w:t>
      </w:r>
      <w:r w:rsidRPr="00AC3792">
        <w:rPr>
          <w:rFonts w:ascii="Azo Sans Lt" w:hAnsi="Azo Sans Lt"/>
          <w:spacing w:val="68"/>
          <w:w w:val="115"/>
        </w:rPr>
        <w:t xml:space="preserve"> </w:t>
      </w:r>
      <w:r w:rsidRPr="00AC3792">
        <w:rPr>
          <w:rFonts w:ascii="Azo Sans Lt" w:hAnsi="Azo Sans Lt"/>
          <w:w w:val="115"/>
        </w:rPr>
        <w:t xml:space="preserve">dia </w:t>
      </w:r>
      <w:r w:rsidRPr="00AC3792">
        <w:rPr>
          <w:rFonts w:ascii="Azo Sans Lt" w:hAnsi="Azo Sans Lt"/>
          <w:w w:val="115"/>
          <w:u w:val="single"/>
        </w:rPr>
        <w:t xml:space="preserve">        </w:t>
      </w:r>
      <w:r w:rsidRPr="00AC3792">
        <w:rPr>
          <w:rFonts w:ascii="Azo Sans Lt" w:hAnsi="Azo Sans Lt"/>
          <w:spacing w:val="55"/>
          <w:w w:val="115"/>
        </w:rPr>
        <w:t xml:space="preserve"> </w:t>
      </w:r>
      <w:r w:rsidRPr="00AC3792">
        <w:rPr>
          <w:rFonts w:ascii="Azo Sans Lt" w:hAnsi="Azo Sans Lt"/>
          <w:w w:val="115"/>
        </w:rPr>
        <w:t>de</w:t>
      </w:r>
      <w:r w:rsidRPr="00AC3792">
        <w:rPr>
          <w:rFonts w:ascii="Azo Sans Lt" w:hAnsi="Azo Sans Lt"/>
          <w:w w:val="115"/>
          <w:u w:val="single"/>
        </w:rPr>
        <w:t xml:space="preserve"> </w:t>
      </w:r>
      <w:r w:rsidRPr="00AC3792">
        <w:rPr>
          <w:rFonts w:ascii="Azo Sans Lt" w:hAnsi="Azo Sans Lt"/>
          <w:w w:val="115"/>
          <w:u w:val="single"/>
        </w:rPr>
        <w:tab/>
      </w:r>
      <w:r w:rsidRPr="00AC3792">
        <w:rPr>
          <w:rFonts w:ascii="Azo Sans Lt" w:hAnsi="Azo Sans Lt"/>
          <w:w w:val="115"/>
        </w:rPr>
        <w:t>de 202</w:t>
      </w:r>
      <w:r w:rsidR="000C3F4F">
        <w:rPr>
          <w:rFonts w:ascii="Azo Sans Lt" w:hAnsi="Azo Sans Lt"/>
          <w:w w:val="115"/>
        </w:rPr>
        <w:t>3</w:t>
      </w:r>
      <w:r w:rsidRPr="00AC3792">
        <w:rPr>
          <w:rFonts w:ascii="Azo Sans Lt" w:hAnsi="Azo Sans Lt"/>
          <w:w w:val="115"/>
        </w:rPr>
        <w:t xml:space="preserve">, no MUNICÍPIO DE NOVA FRIBURGO, </w:t>
      </w:r>
      <w:r w:rsidRPr="00AC3792">
        <w:rPr>
          <w:rFonts w:ascii="Azo Sans Lt" w:hAnsi="Azo Sans Lt"/>
          <w:spacing w:val="-14"/>
          <w:w w:val="115"/>
        </w:rPr>
        <w:t xml:space="preserve"> </w:t>
      </w:r>
      <w:r w:rsidRPr="00AC3792">
        <w:rPr>
          <w:rFonts w:ascii="Azo Sans Lt" w:hAnsi="Azo Sans Lt"/>
          <w:w w:val="115"/>
        </w:rPr>
        <w:t xml:space="preserve">registram- se o(s) </w:t>
      </w:r>
      <w:r w:rsidRPr="002E5EDD">
        <w:rPr>
          <w:rFonts w:ascii="Azo Sans Lt" w:hAnsi="Azo Sans Lt"/>
          <w:w w:val="115"/>
        </w:rPr>
        <w:t>preço(s)</w:t>
      </w:r>
      <w:r w:rsidRPr="002E5EDD">
        <w:rPr>
          <w:rFonts w:ascii="Azo Sans Lt" w:hAnsi="Azo Sans Lt"/>
          <w:spacing w:val="13"/>
          <w:w w:val="115"/>
        </w:rPr>
        <w:t xml:space="preserve"> </w:t>
      </w:r>
      <w:r w:rsidRPr="002E5EDD">
        <w:rPr>
          <w:rFonts w:ascii="Azo Sans Lt" w:hAnsi="Azo Sans Lt"/>
          <w:w w:val="115"/>
        </w:rPr>
        <w:t>da</w:t>
      </w:r>
      <w:r w:rsidRPr="002E5EDD">
        <w:rPr>
          <w:rFonts w:ascii="Azo Sans Lt" w:hAnsi="Azo Sans Lt"/>
          <w:spacing w:val="3"/>
          <w:w w:val="115"/>
        </w:rPr>
        <w:t xml:space="preserve"> </w:t>
      </w:r>
      <w:r w:rsidRPr="002E5EDD">
        <w:rPr>
          <w:rFonts w:ascii="Azo Sans Lt" w:hAnsi="Azo Sans Lt"/>
          <w:w w:val="115"/>
        </w:rPr>
        <w:t>empresa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  <w:t>____________________</w:t>
      </w:r>
      <w:r w:rsidRPr="002E5EDD">
        <w:rPr>
          <w:rFonts w:ascii="Azo Sans Lt" w:hAnsi="Azo Sans Lt"/>
          <w:spacing w:val="-16"/>
          <w:w w:val="115"/>
        </w:rPr>
        <w:t xml:space="preserve">, </w:t>
      </w:r>
      <w:r w:rsidRPr="002E5EDD">
        <w:rPr>
          <w:rFonts w:ascii="Azo Sans Lt" w:hAnsi="Azo Sans Lt"/>
          <w:w w:val="115"/>
        </w:rPr>
        <w:t xml:space="preserve">com </w:t>
      </w:r>
      <w:r w:rsidRPr="002E5EDD">
        <w:rPr>
          <w:rFonts w:ascii="Azo Sans Lt" w:hAnsi="Azo Sans Lt"/>
          <w:spacing w:val="33"/>
          <w:w w:val="115"/>
        </w:rPr>
        <w:t>sede</w:t>
      </w:r>
      <w:r w:rsidRPr="002E5EDD">
        <w:rPr>
          <w:rFonts w:ascii="Azo Sans Lt" w:hAnsi="Azo Sans Lt"/>
          <w:w w:val="115"/>
        </w:rPr>
        <w:t xml:space="preserve"> </w:t>
      </w:r>
      <w:r w:rsidRPr="002E5EDD">
        <w:rPr>
          <w:rFonts w:ascii="Azo Sans Lt" w:hAnsi="Azo Sans Lt"/>
          <w:spacing w:val="35"/>
          <w:w w:val="115"/>
        </w:rPr>
        <w:t xml:space="preserve"> </w:t>
      </w:r>
      <w:r w:rsidRPr="002E5EDD">
        <w:rPr>
          <w:rFonts w:ascii="Azo Sans Lt" w:hAnsi="Azo Sans Lt"/>
          <w:w w:val="115"/>
        </w:rPr>
        <w:t>na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</w:rPr>
        <w:t>, inscrita no Cadastro Nacional   da  Pessoa  Jurídica  do  Ministério  da  Fazenda   –   CNPJ/MF   sob  o  nº</w:t>
      </w:r>
      <w:r w:rsidRPr="002E5EDD">
        <w:rPr>
          <w:rFonts w:ascii="Azo Sans Lt" w:hAnsi="Azo Sans Lt"/>
          <w:w w:val="102"/>
          <w:u w:val="single"/>
        </w:rPr>
        <w:t xml:space="preserve"> </w:t>
      </w:r>
      <w:r w:rsidRPr="002E5EDD">
        <w:rPr>
          <w:rFonts w:ascii="Azo Sans Lt" w:hAnsi="Azo Sans Lt"/>
          <w:u w:val="single"/>
        </w:rPr>
        <w:tab/>
        <w:t>____________________________</w:t>
      </w:r>
      <w:r w:rsidRPr="002E5EDD">
        <w:rPr>
          <w:rFonts w:ascii="Azo Sans Lt" w:hAnsi="Azo Sans Lt"/>
          <w:w w:val="115"/>
        </w:rPr>
        <w:t>, neste ato representada pelo seu</w:t>
      </w:r>
      <w:r w:rsidRPr="004A6E51">
        <w:rPr>
          <w:rFonts w:ascii="Azo Sans Lt" w:hAnsi="Azo Sans Lt"/>
          <w:w w:val="102"/>
        </w:rPr>
        <w:t xml:space="preserve"> </w:t>
      </w:r>
      <w:r w:rsidR="004A6E51" w:rsidRPr="004A6E51">
        <w:rPr>
          <w:rFonts w:ascii="Azo Sans Lt" w:hAnsi="Azo Sans Lt"/>
          <w:w w:val="102"/>
        </w:rPr>
        <w:t>responsável legal</w:t>
      </w:r>
      <w:r w:rsidRPr="002E5EDD">
        <w:rPr>
          <w:rFonts w:ascii="Azo Sans Lt" w:hAnsi="Azo Sans Lt"/>
          <w:u w:val="single"/>
        </w:rPr>
        <w:tab/>
        <w:t>______ _____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</w:rPr>
        <w:t xml:space="preserve">, </w:t>
      </w:r>
      <w:r w:rsidRPr="002E5EDD">
        <w:rPr>
          <w:rFonts w:ascii="Azo Sans Lt" w:hAnsi="Azo Sans Lt"/>
          <w:spacing w:val="-4"/>
          <w:w w:val="115"/>
        </w:rPr>
        <w:t xml:space="preserve">portador </w:t>
      </w:r>
      <w:r w:rsidRPr="002E5EDD">
        <w:rPr>
          <w:rFonts w:ascii="Azo Sans Lt" w:hAnsi="Azo Sans Lt"/>
          <w:w w:val="115"/>
        </w:rPr>
        <w:t xml:space="preserve">do   documento   de  </w:t>
      </w:r>
      <w:r w:rsidRPr="002E5EDD">
        <w:rPr>
          <w:rFonts w:ascii="Azo Sans Lt" w:hAnsi="Azo Sans Lt"/>
          <w:spacing w:val="22"/>
          <w:w w:val="115"/>
        </w:rPr>
        <w:t xml:space="preserve"> </w:t>
      </w:r>
      <w:r w:rsidRPr="002E5EDD">
        <w:rPr>
          <w:rFonts w:ascii="Azo Sans Lt" w:hAnsi="Azo Sans Lt"/>
          <w:w w:val="115"/>
        </w:rPr>
        <w:t xml:space="preserve">identidade  </w:t>
      </w:r>
      <w:r w:rsidRPr="002E5EDD">
        <w:rPr>
          <w:rFonts w:ascii="Azo Sans Lt" w:hAnsi="Azo Sans Lt"/>
          <w:spacing w:val="9"/>
          <w:w w:val="115"/>
        </w:rPr>
        <w:t xml:space="preserve"> </w:t>
      </w:r>
      <w:r w:rsidRPr="002E5EDD">
        <w:rPr>
          <w:rFonts w:ascii="Azo Sans Lt" w:hAnsi="Azo Sans Lt"/>
          <w:w w:val="115"/>
        </w:rPr>
        <w:t>n.º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  <w:t>____________________</w:t>
      </w:r>
      <w:r w:rsidRPr="002E5EDD">
        <w:rPr>
          <w:rFonts w:ascii="Azo Sans Lt" w:hAnsi="Azo Sans Lt"/>
          <w:w w:val="115"/>
        </w:rPr>
        <w:t>,</w:t>
      </w:r>
      <w:r w:rsidRPr="00AC3792">
        <w:rPr>
          <w:rFonts w:ascii="Azo Sans Lt" w:hAnsi="Azo Sans Lt"/>
          <w:w w:val="115"/>
        </w:rPr>
        <w:t xml:space="preserve">   órgão  </w:t>
      </w:r>
      <w:r w:rsidRPr="00AC3792">
        <w:rPr>
          <w:rFonts w:ascii="Azo Sans Lt" w:hAnsi="Azo Sans Lt"/>
          <w:spacing w:val="18"/>
          <w:w w:val="115"/>
        </w:rPr>
        <w:t xml:space="preserve"> </w:t>
      </w:r>
      <w:r w:rsidRPr="00AC3792">
        <w:rPr>
          <w:rFonts w:ascii="Azo Sans Lt" w:hAnsi="Azo Sans Lt"/>
          <w:w w:val="115"/>
        </w:rPr>
        <w:t>expedidor</w:t>
      </w:r>
      <w:r w:rsidRPr="00AC3792">
        <w:rPr>
          <w:rFonts w:ascii="Azo Sans Lt" w:hAnsi="Azo Sans Lt"/>
          <w:w w:val="102"/>
          <w:u w:val="single"/>
        </w:rPr>
        <w:t xml:space="preserve"> </w:t>
      </w:r>
      <w:r w:rsidRPr="00AC3792">
        <w:rPr>
          <w:rFonts w:ascii="Azo Sans Lt" w:hAnsi="Azo Sans Lt"/>
          <w:u w:val="single"/>
        </w:rPr>
        <w:tab/>
      </w:r>
      <w:r w:rsidRPr="00AC3792">
        <w:rPr>
          <w:rFonts w:ascii="Azo Sans Lt" w:hAnsi="Azo Sans Lt"/>
          <w:w w:val="110"/>
        </w:rPr>
        <w:t>,</w:t>
      </w:r>
      <w:r w:rsidRPr="00AC3792">
        <w:rPr>
          <w:rFonts w:ascii="Azo Sans Lt" w:hAnsi="Azo Sans Lt"/>
          <w:spacing w:val="31"/>
          <w:w w:val="110"/>
        </w:rPr>
        <w:t xml:space="preserve"> </w:t>
      </w:r>
      <w:r w:rsidRPr="00AC3792">
        <w:rPr>
          <w:rFonts w:ascii="Azo Sans Lt" w:hAnsi="Azo Sans Lt"/>
          <w:w w:val="110"/>
        </w:rPr>
        <w:t>CPF</w:t>
      </w:r>
      <w:r w:rsidRPr="00AC3792">
        <w:rPr>
          <w:rFonts w:ascii="Azo Sans Lt" w:hAnsi="Azo Sans Lt"/>
          <w:spacing w:val="31"/>
          <w:w w:val="110"/>
        </w:rPr>
        <w:t xml:space="preserve"> </w:t>
      </w:r>
      <w:r w:rsidRPr="00AC3792">
        <w:rPr>
          <w:rFonts w:ascii="Azo Sans Lt" w:hAnsi="Azo Sans Lt"/>
          <w:w w:val="110"/>
        </w:rPr>
        <w:t>nº</w:t>
      </w:r>
      <w:r w:rsidRPr="00AC3792">
        <w:rPr>
          <w:rFonts w:ascii="Azo Sans Lt" w:hAnsi="Azo Sans Lt"/>
          <w:w w:val="110"/>
          <w:u w:val="single"/>
        </w:rPr>
        <w:t xml:space="preserve"> </w:t>
      </w:r>
      <w:r w:rsidRPr="00AC3792">
        <w:rPr>
          <w:rFonts w:ascii="Azo Sans Lt" w:hAnsi="Azo Sans Lt"/>
          <w:w w:val="110"/>
          <w:u w:val="single"/>
        </w:rPr>
        <w:tab/>
      </w:r>
      <w:r w:rsidRPr="00AC3792">
        <w:rPr>
          <w:rFonts w:ascii="Azo Sans Lt" w:hAnsi="Azo Sans Lt"/>
          <w:w w:val="110"/>
        </w:rPr>
        <w:t xml:space="preserve">, para </w:t>
      </w:r>
      <w:r w:rsidRPr="00AC3792">
        <w:rPr>
          <w:rFonts w:ascii="Azo Sans Lt" w:hAnsi="Azo Sans Lt" w:cs="Arial"/>
        </w:rPr>
        <w:t>aquisição</w:t>
      </w:r>
      <w:r w:rsidR="00C03D23">
        <w:rPr>
          <w:rFonts w:ascii="Azo Sans Lt" w:eastAsia="Azo Sans Lt" w:hAnsi="Azo Sans Lt" w:cs="Azo Sans Lt"/>
        </w:rPr>
        <w:t xml:space="preserve">, </w:t>
      </w:r>
      <w:r w:rsidR="00C03D23" w:rsidRPr="000C3F4F">
        <w:rPr>
          <w:rFonts w:ascii="Azo Sans Lt" w:hAnsi="Azo Sans Lt" w:cs="Arial"/>
        </w:rPr>
        <w:t>de</w:t>
      </w:r>
      <w:r w:rsidR="00C03D23">
        <w:rPr>
          <w:rFonts w:ascii="Azo Sans Lt" w:eastAsia="Azo Sans Lt" w:hAnsi="Azo Sans Lt" w:cs="Azo Sans Lt"/>
          <w:b/>
        </w:rPr>
        <w:t xml:space="preserve"> </w:t>
      </w:r>
      <w:r w:rsidR="00F277AF" w:rsidRPr="00F277AF">
        <w:rPr>
          <w:rFonts w:ascii="Azo Sans Md" w:eastAsia="Azo Sans Md" w:hAnsi="Azo Sans Md" w:cs="Azo Sans Md"/>
          <w:b/>
          <w:bCs/>
          <w:lang w:val="pt-BR"/>
        </w:rPr>
        <w:t>ARTEFATOS DE CONCRETO, para atender às necessidades da Secretaria Municipal de Obras</w:t>
      </w:r>
      <w:r w:rsidR="00C03D23">
        <w:rPr>
          <w:rFonts w:ascii="Azo Sans Lt" w:eastAsia="Azo Sans Lt" w:hAnsi="Azo Sans Lt" w:cs="Azo Sans Lt"/>
        </w:rPr>
        <w:t xml:space="preserve">, decorrente da realização </w:t>
      </w:r>
      <w:r w:rsidR="00C03D23">
        <w:rPr>
          <w:rFonts w:ascii="Azo Sans Lt" w:eastAsia="Azo Sans Lt" w:hAnsi="Azo Sans Lt" w:cs="Azo Sans Lt"/>
          <w:b/>
        </w:rPr>
        <w:t xml:space="preserve">do </w:t>
      </w:r>
      <w:r w:rsidR="00C03D23">
        <w:rPr>
          <w:rFonts w:ascii="Azo Sans Md" w:eastAsia="Azo Sans Md" w:hAnsi="Azo Sans Md" w:cs="Azo Sans Md"/>
          <w:b/>
        </w:rPr>
        <w:t xml:space="preserve">Pregão Eletrônico nº </w:t>
      </w:r>
      <w:r w:rsidR="000C3F4F">
        <w:rPr>
          <w:rFonts w:ascii="Azo Sans Md" w:eastAsia="Azo Sans Md" w:hAnsi="Azo Sans Md" w:cs="Azo Sans Md"/>
          <w:b/>
        </w:rPr>
        <w:t>217/2023</w:t>
      </w:r>
      <w:r w:rsidR="00C03D23">
        <w:rPr>
          <w:rFonts w:ascii="Azo Sans Md" w:eastAsia="Azo Sans Md" w:hAnsi="Azo Sans Md" w:cs="Azo Sans Md"/>
        </w:rPr>
        <w:t>.</w:t>
      </w:r>
      <w:r w:rsidR="00C03D23">
        <w:rPr>
          <w:rFonts w:ascii="Azo Sans Lt" w:eastAsia="Azo Sans Lt" w:hAnsi="Azo Sans Lt" w:cs="Azo Sans Lt"/>
        </w:rPr>
        <w:t xml:space="preserve"> As especificações técnicas constantes no </w:t>
      </w:r>
      <w:r w:rsidR="00C03D23">
        <w:rPr>
          <w:rFonts w:ascii="Azo Sans Md" w:eastAsia="Azo Sans Md" w:hAnsi="Azo Sans Md" w:cs="Azo Sans Md"/>
          <w:b/>
        </w:rPr>
        <w:t xml:space="preserve">Processo Administrativo nº </w:t>
      </w:r>
      <w:r w:rsidR="000C3F4F">
        <w:rPr>
          <w:rFonts w:ascii="Azo Sans Md" w:eastAsia="Azo Sans Md" w:hAnsi="Azo Sans Md" w:cs="Azo Sans Md"/>
          <w:b/>
        </w:rPr>
        <w:t>14.927/2023</w:t>
      </w:r>
      <w:r w:rsidR="00C03D23">
        <w:rPr>
          <w:rFonts w:ascii="Azo Sans Lt" w:eastAsia="Azo Sans Lt" w:hAnsi="Azo Sans Lt" w:cs="Azo Sans Lt"/>
        </w:rPr>
        <w:t xml:space="preserve">, assim como os termos da Proposta Comercial – Anexo III, e demais Anexos do </w:t>
      </w:r>
      <w:r w:rsidR="000C3F4F">
        <w:rPr>
          <w:rFonts w:ascii="Azo Sans Lt" w:eastAsia="Azo Sans Lt" w:hAnsi="Azo Sans Lt" w:cs="Azo Sans Lt"/>
        </w:rPr>
        <w:t>E</w:t>
      </w:r>
      <w:r w:rsidR="00C03D23">
        <w:rPr>
          <w:rFonts w:ascii="Azo Sans Lt" w:eastAsia="Azo Sans Lt" w:hAnsi="Azo Sans Lt" w:cs="Azo Sans Lt"/>
        </w:rPr>
        <w:t>dital de licitação, integram esta Ata de Registro de Preços, independente de transcrição.</w:t>
      </w:r>
    </w:p>
    <w:tbl>
      <w:tblPr>
        <w:tblW w:w="4855" w:type="pct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9"/>
        <w:gridCol w:w="3799"/>
        <w:gridCol w:w="840"/>
        <w:gridCol w:w="855"/>
        <w:gridCol w:w="705"/>
        <w:gridCol w:w="1063"/>
        <w:gridCol w:w="1242"/>
      </w:tblGrid>
      <w:tr w:rsidR="00427D40" w:rsidRPr="0042462B" w14:paraId="27403303" w14:textId="77777777" w:rsidTr="000C3F4F">
        <w:trPr>
          <w:trHeight w:val="347"/>
        </w:trPr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B7AEA08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20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57135A2" w14:textId="49A3368D" w:rsidR="00427D40" w:rsidRPr="0042462B" w:rsidRDefault="000565B1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3236417" w14:textId="1E5E8C2A" w:rsidR="00427D40" w:rsidRPr="0042462B" w:rsidRDefault="000565B1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</w:rPr>
              <w:t>MARCA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FC390D6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</w:t>
            </w:r>
            <w:r>
              <w:rPr>
                <w:rFonts w:ascii="Calibri" w:hAnsi="Calibri" w:cs="Calibri"/>
                <w:b/>
                <w:bCs/>
                <w:color w:val="FFFFFF" w:themeColor="background1"/>
              </w:rPr>
              <w:t>NID.</w:t>
            </w: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C982A59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49D728D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PREÇO</w:t>
            </w:r>
          </w:p>
        </w:tc>
      </w:tr>
      <w:tr w:rsidR="00427D40" w:rsidRPr="0042462B" w14:paraId="4F850651" w14:textId="77777777" w:rsidTr="000C3F4F">
        <w:trPr>
          <w:trHeight w:val="425"/>
        </w:trPr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4F1BEDF" w14:textId="77777777" w:rsidR="00427D40" w:rsidRPr="0042462B" w:rsidRDefault="00427D40" w:rsidP="00771DFB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20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934677A" w14:textId="77777777" w:rsidR="00427D40" w:rsidRPr="0042462B" w:rsidRDefault="00427D40" w:rsidP="00771DFB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A726D77" w14:textId="77777777" w:rsidR="00427D40" w:rsidRPr="0042462B" w:rsidRDefault="00427D40" w:rsidP="00771DFB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2DE4645" w14:textId="77777777" w:rsidR="00427D40" w:rsidRPr="0042462B" w:rsidRDefault="00427D40" w:rsidP="00771DFB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43AAF50" w14:textId="77777777" w:rsidR="00427D40" w:rsidRPr="0042462B" w:rsidRDefault="00427D40" w:rsidP="00771DFB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A647FC7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C86EED4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TOTAL</w:t>
            </w:r>
          </w:p>
        </w:tc>
      </w:tr>
      <w:tr w:rsidR="00427D40" w:rsidRPr="004D3015" w14:paraId="09128561" w14:textId="77777777" w:rsidTr="000C3F4F">
        <w:trPr>
          <w:trHeight w:val="261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04052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05D09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DF48A" w14:textId="77777777" w:rsidR="00427D40" w:rsidRPr="004D3015" w:rsidRDefault="00427D40" w:rsidP="00771DF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B3CE8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C63E7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163AB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96D4B" w14:textId="77777777" w:rsidR="00427D40" w:rsidRPr="004D3015" w:rsidRDefault="00427D40" w:rsidP="00771DF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27D40" w:rsidRPr="004D3015" w14:paraId="7EE3D75D" w14:textId="77777777" w:rsidTr="000C3F4F">
        <w:trPr>
          <w:trHeight w:val="56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2C62D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...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C98451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E5D457" w14:textId="77777777" w:rsidR="00427D40" w:rsidRPr="004D3015" w:rsidRDefault="00427D40" w:rsidP="00771DF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10014D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E8578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323AA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BFDC8" w14:textId="77777777" w:rsidR="00427D40" w:rsidRPr="004D3015" w:rsidRDefault="00427D40" w:rsidP="00771DF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27D40" w:rsidRPr="004D3015" w14:paraId="03B26841" w14:textId="77777777" w:rsidTr="000C3F4F">
        <w:trPr>
          <w:trHeight w:val="56"/>
        </w:trPr>
        <w:tc>
          <w:tcPr>
            <w:tcW w:w="43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05CA18B4" w14:textId="77777777" w:rsidR="00427D40" w:rsidRPr="004D3015" w:rsidRDefault="00427D40" w:rsidP="00771DF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TOTAL REGISTRADO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35226611" w14:textId="77777777" w:rsidR="00427D40" w:rsidRPr="004D3015" w:rsidRDefault="00427D40" w:rsidP="00771DF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</w:tbl>
    <w:p w14:paraId="4FC1ED36" w14:textId="25A799E7" w:rsidR="004A60DF" w:rsidRPr="00AC3792" w:rsidRDefault="004A60DF" w:rsidP="009743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AC3792">
        <w:rPr>
          <w:rFonts w:ascii="Azo Sans Md" w:eastAsia="Gill Sans MT" w:hAnsi="Azo Sans Md" w:cs="Arial"/>
          <w:b/>
          <w:bCs/>
          <w:spacing w:val="-3"/>
        </w:rPr>
        <w:tab/>
        <w:t xml:space="preserve">DA ADESÃO À ATA DE REGISTRO DE PREÇOS </w:t>
      </w:r>
    </w:p>
    <w:p w14:paraId="5DB610FA" w14:textId="0CDDD70B" w:rsidR="004A60DF" w:rsidRDefault="00DD35BD" w:rsidP="00854A82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 - </w:t>
      </w:r>
      <w:r w:rsidR="004A60DF" w:rsidRPr="00AC3792">
        <w:rPr>
          <w:rFonts w:ascii="Azo Sans Lt" w:hAnsi="Azo Sans Lt" w:cs="Arial"/>
          <w:w w:val="110"/>
        </w:rPr>
        <w:t>Não será admitida a adesão à ata de registro de preços decorrente desta licitação.</w:t>
      </w:r>
    </w:p>
    <w:p w14:paraId="2CB627EE" w14:textId="77777777" w:rsidR="0009398B" w:rsidRPr="00AC3792" w:rsidRDefault="00A64CAD" w:rsidP="00854A82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3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AC3792">
        <w:rPr>
          <w:rFonts w:ascii="Azo Sans Md" w:eastAsia="Gill Sans MT" w:hAnsi="Azo Sans Md" w:cs="Arial"/>
          <w:b/>
          <w:bCs/>
          <w:spacing w:val="-3"/>
        </w:rPr>
        <w:t>DO PRAZO DO REGISTRO DE PREÇOS:</w:t>
      </w:r>
    </w:p>
    <w:p w14:paraId="63269885" w14:textId="3F3F74B9" w:rsidR="0009398B" w:rsidRPr="00AC3792" w:rsidRDefault="00A64CAD" w:rsidP="00854A82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- O prazo de vigência do registro de preços será de </w:t>
      </w:r>
      <w:r w:rsidRPr="00F31C81">
        <w:rPr>
          <w:rFonts w:ascii="Azo Sans Lt" w:hAnsi="Azo Sans Lt" w:cs="Arial"/>
          <w:b/>
          <w:bCs/>
          <w:w w:val="110"/>
        </w:rPr>
        <w:t>12 (doze) meses</w:t>
      </w:r>
      <w:r w:rsidRPr="00AC3792">
        <w:rPr>
          <w:rFonts w:ascii="Azo Sans Lt" w:hAnsi="Azo Sans Lt" w:cs="Arial"/>
          <w:w w:val="110"/>
        </w:rPr>
        <w:t xml:space="preserve">, contados da </w:t>
      </w:r>
      <w:r w:rsidR="00E4245A" w:rsidRPr="00AC3792">
        <w:rPr>
          <w:rFonts w:ascii="Azo Sans Lt" w:hAnsi="Azo Sans Lt" w:cs="Arial"/>
          <w:w w:val="110"/>
        </w:rPr>
        <w:t>publicação do extrato da Ata de Registro de Preços,</w:t>
      </w:r>
      <w:r w:rsidR="004A60DF" w:rsidRPr="00AC3792">
        <w:rPr>
          <w:rFonts w:ascii="Azo Sans Lt" w:hAnsi="Azo Sans Lt" w:cs="Arial"/>
          <w:w w:val="110"/>
        </w:rPr>
        <w:t xml:space="preserve"> não podendo ser prorrogada.</w:t>
      </w:r>
    </w:p>
    <w:p w14:paraId="5AB615F5" w14:textId="53B93883" w:rsidR="0009398B" w:rsidRDefault="00A64CAD" w:rsidP="00854A82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3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AC3792">
        <w:rPr>
          <w:rFonts w:ascii="Azo Sans Md" w:eastAsia="Gill Sans MT" w:hAnsi="Azo Sans Md" w:cs="Arial"/>
          <w:b/>
          <w:bCs/>
          <w:spacing w:val="-3"/>
        </w:rPr>
        <w:t>DO FORNECIMENTO DOS PRODUTOS</w:t>
      </w:r>
    </w:p>
    <w:p w14:paraId="03B9E9E9" w14:textId="77777777" w:rsidR="000C3F4F" w:rsidRDefault="000C3F4F" w:rsidP="000C3F4F">
      <w:pPr>
        <w:tabs>
          <w:tab w:val="left" w:pos="709"/>
        </w:tabs>
        <w:spacing w:before="199" w:line="360" w:lineRule="auto"/>
        <w:ind w:left="284" w:right="3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</w:p>
    <w:p w14:paraId="4ED59ED0" w14:textId="77777777" w:rsidR="000C3F4F" w:rsidRPr="000C3F4F" w:rsidRDefault="000C3F4F" w:rsidP="000C3F4F">
      <w:pPr>
        <w:widowControl/>
        <w:suppressAutoHyphens/>
        <w:overflowPunct w:val="0"/>
        <w:autoSpaceDE/>
        <w:autoSpaceDN/>
        <w:spacing w:before="120" w:after="120" w:line="360" w:lineRule="auto"/>
        <w:ind w:left="284"/>
        <w:jc w:val="both"/>
        <w:textAlignment w:val="baseline"/>
        <w:rPr>
          <w:rFonts w:ascii="Verdana" w:eastAsia="Arial" w:hAnsi="Verdana" w:cs="Arial"/>
          <w:sz w:val="20"/>
          <w:szCs w:val="20"/>
        </w:rPr>
      </w:pPr>
    </w:p>
    <w:p w14:paraId="7068D7F3" w14:textId="244038F4" w:rsidR="000C3F4F" w:rsidRPr="000C3F4F" w:rsidRDefault="000C3F4F" w:rsidP="000C3F4F">
      <w:pPr>
        <w:widowControl/>
        <w:numPr>
          <w:ilvl w:val="1"/>
          <w:numId w:val="20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jc w:val="both"/>
        <w:textAlignment w:val="baseline"/>
        <w:rPr>
          <w:rFonts w:ascii="Verdana" w:eastAsia="Arial" w:hAnsi="Verdana" w:cs="Arial"/>
        </w:rPr>
      </w:pPr>
      <w:r w:rsidRPr="000C3F4F">
        <w:rPr>
          <w:rFonts w:ascii="Verdana" w:eastAsia="Arial" w:hAnsi="Verdana" w:cs="Arial"/>
        </w:rPr>
        <w:t xml:space="preserve">O fornecimento dos materiais será efetuado conforme conveniência e necessidade, a serem determinados pela </w:t>
      </w:r>
      <w:r w:rsidRPr="000C3F4F">
        <w:rPr>
          <w:rFonts w:ascii="Verdana" w:eastAsia="Arial" w:hAnsi="Verdana" w:cs="Arial"/>
          <w:b/>
          <w:bCs/>
        </w:rPr>
        <w:t>Secretaria Municipal de Obras</w:t>
      </w:r>
      <w:r w:rsidRPr="000C3F4F">
        <w:rPr>
          <w:rFonts w:ascii="Verdana" w:eastAsia="Arial" w:hAnsi="Verdana" w:cs="Arial"/>
        </w:rPr>
        <w:t>, mediante emissão da Nota de Empenho e será orientada através do documento de solicitação (modelo - Anexo XII) enviado a Contratada através de e-mail ou entrega pessoal.</w:t>
      </w:r>
    </w:p>
    <w:p w14:paraId="01318004" w14:textId="77777777" w:rsidR="000C3F4F" w:rsidRPr="00F44AF0" w:rsidRDefault="000C3F4F" w:rsidP="000C3F4F">
      <w:pPr>
        <w:pStyle w:val="PargrafodaLista"/>
        <w:widowControl/>
        <w:numPr>
          <w:ilvl w:val="1"/>
          <w:numId w:val="20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contextualSpacing/>
        <w:textAlignment w:val="baseline"/>
        <w:rPr>
          <w:rFonts w:ascii="Verdana" w:eastAsia="Arial" w:hAnsi="Verdana" w:cs="Arial"/>
        </w:rPr>
      </w:pPr>
      <w:r w:rsidRPr="00F44AF0">
        <w:rPr>
          <w:rFonts w:ascii="Verdana" w:eastAsia="Arial" w:hAnsi="Verdana" w:cs="Arial"/>
        </w:rPr>
        <w:t xml:space="preserve">O prazo de entrega será de </w:t>
      </w:r>
      <w:r w:rsidRPr="00F44AF0">
        <w:rPr>
          <w:rFonts w:ascii="Verdana" w:eastAsia="Arial" w:hAnsi="Verdana" w:cs="Arial"/>
          <w:b/>
        </w:rPr>
        <w:t>24hs (vinte e quatro horas),</w:t>
      </w:r>
      <w:r w:rsidRPr="00F44AF0">
        <w:rPr>
          <w:rFonts w:ascii="Verdana" w:eastAsia="Arial" w:hAnsi="Verdana" w:cs="Arial"/>
        </w:rPr>
        <w:t xml:space="preserve"> após o recebimento do pedido (através de requisição autorizada pelo Secretário/Subsecretário Municipal de Obras) devendo possuir, sempre, o material contratado em estoque;</w:t>
      </w:r>
    </w:p>
    <w:p w14:paraId="6308BAF2" w14:textId="77777777" w:rsidR="000C3F4F" w:rsidRPr="00F44AF0" w:rsidRDefault="000C3F4F" w:rsidP="000C3F4F">
      <w:pPr>
        <w:pStyle w:val="PargrafodaLista"/>
        <w:widowControl/>
        <w:numPr>
          <w:ilvl w:val="1"/>
          <w:numId w:val="20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contextualSpacing/>
        <w:textAlignment w:val="baseline"/>
        <w:rPr>
          <w:rFonts w:ascii="Verdana" w:eastAsia="Arial" w:hAnsi="Verdana" w:cs="Arial"/>
        </w:rPr>
      </w:pPr>
      <w:r w:rsidRPr="00F44AF0">
        <w:rPr>
          <w:rFonts w:ascii="Verdana" w:eastAsia="Arial" w:hAnsi="Verdana" w:cs="Arial"/>
        </w:rPr>
        <w:t xml:space="preserve">O local de entrega dos artefatos de concreto </w:t>
      </w:r>
      <w:r w:rsidRPr="00F44AF0">
        <w:rPr>
          <w:rFonts w:ascii="Verdana" w:eastAsia="Arial" w:hAnsi="Verdana" w:cs="Arial"/>
          <w:b/>
        </w:rPr>
        <w:t>(descarregados)</w:t>
      </w:r>
      <w:r w:rsidRPr="00F44AF0">
        <w:rPr>
          <w:rFonts w:ascii="Verdana" w:eastAsia="Arial" w:hAnsi="Verdana" w:cs="Arial"/>
        </w:rPr>
        <w:t xml:space="preserve"> será programado e definido pela Secretaria Municipal de Obras;</w:t>
      </w:r>
    </w:p>
    <w:p w14:paraId="60F8B72C" w14:textId="46C7753C" w:rsidR="000C3F4F" w:rsidRPr="000C3F4F" w:rsidRDefault="000C3F4F" w:rsidP="000C3F4F">
      <w:pPr>
        <w:widowControl/>
        <w:numPr>
          <w:ilvl w:val="1"/>
          <w:numId w:val="20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jc w:val="both"/>
        <w:textAlignment w:val="baseline"/>
        <w:rPr>
          <w:rFonts w:ascii="Verdana" w:eastAsia="Arial" w:hAnsi="Verdana" w:cs="Arial"/>
        </w:rPr>
      </w:pPr>
      <w:r w:rsidRPr="000C3F4F">
        <w:rPr>
          <w:rFonts w:ascii="Verdana" w:eastAsia="Arial" w:hAnsi="Verdana" w:cs="Arial"/>
        </w:rPr>
        <w:t>Será de exclusiva responsabilidade financeira e operacional da empresa contratada a manutenção de equipamentos e de funcionários necessários para entrega do produto</w:t>
      </w:r>
      <w:r>
        <w:rPr>
          <w:rFonts w:ascii="Verdana" w:eastAsia="Arial" w:hAnsi="Verdana" w:cs="Arial"/>
        </w:rPr>
        <w:t>.</w:t>
      </w:r>
    </w:p>
    <w:p w14:paraId="2CBA9277" w14:textId="0E4F4DD7" w:rsidR="0009398B" w:rsidRPr="00AC3792" w:rsidRDefault="00A64CAD" w:rsidP="009743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AC3792">
        <w:rPr>
          <w:rFonts w:ascii="Azo Sans Md" w:eastAsia="Gill Sans MT" w:hAnsi="Azo Sans Md" w:cs="Arial"/>
          <w:b/>
          <w:bCs/>
          <w:spacing w:val="-3"/>
        </w:rPr>
        <w:t>CANCELAMENTO DO REGISTRO DE PREÇOS</w:t>
      </w:r>
    </w:p>
    <w:p w14:paraId="0C91A764" w14:textId="77777777" w:rsidR="0009398B" w:rsidRPr="00AC3792" w:rsidRDefault="00A64CAD" w:rsidP="00854A82">
      <w:pPr>
        <w:numPr>
          <w:ilvl w:val="1"/>
          <w:numId w:val="3"/>
        </w:numPr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- O fornecedor registrado poderá ter o seu registro de preços cancelado, por intermédio de processo administrativo específico, assegurado o contraditório e ampla defesa.</w:t>
      </w:r>
    </w:p>
    <w:p w14:paraId="4ACF57BB" w14:textId="77777777" w:rsidR="0009398B" w:rsidRPr="00AC3792" w:rsidRDefault="00A64CAD" w:rsidP="00854A82">
      <w:pPr>
        <w:numPr>
          <w:ilvl w:val="1"/>
          <w:numId w:val="3"/>
        </w:numPr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- O cancelamento do seu registro poderá ser:</w:t>
      </w:r>
    </w:p>
    <w:p w14:paraId="0F6587D0" w14:textId="77777777" w:rsidR="0009398B" w:rsidRPr="00AC3792" w:rsidRDefault="00A64CAD" w:rsidP="00854A82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A</w:t>
      </w:r>
      <w:r w:rsidRPr="00AC3792">
        <w:rPr>
          <w:rFonts w:ascii="Azo Sans Lt" w:hAnsi="Azo Sans Lt" w:cs="Arial"/>
          <w:w w:val="110"/>
        </w:rPr>
        <w:t xml:space="preserve"> pedido do próprio, quando comprovar estar impossibilitado de cumprir as exigências da ata, pela ocorrência de fato superveniente que venha comprometer a perfeita execução contratual, decorrente de caso fortuito ou de força maior devidamente comprovado;</w:t>
      </w:r>
    </w:p>
    <w:p w14:paraId="4517F919" w14:textId="087B11B2" w:rsidR="0009398B" w:rsidRPr="00AC3792" w:rsidRDefault="00AC3792" w:rsidP="00854A82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</w:t>
      </w:r>
      <w:r w:rsidR="00A64CAD"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Por</w:t>
      </w:r>
      <w:r w:rsidR="00A64CAD" w:rsidRPr="00AC3792">
        <w:rPr>
          <w:rFonts w:ascii="Azo Sans Lt" w:hAnsi="Azo Sans Lt" w:cs="Arial"/>
          <w:w w:val="110"/>
        </w:rPr>
        <w:t xml:space="preserve"> iniciativa do </w:t>
      </w:r>
      <w:r w:rsidR="00E01C9F" w:rsidRPr="00AC3792">
        <w:rPr>
          <w:rFonts w:ascii="Azo Sans Lt" w:hAnsi="Azo Sans Lt" w:cs="Arial"/>
          <w:w w:val="110"/>
        </w:rPr>
        <w:t>MUNICÍPIO DE NOVA FRIBURGO</w:t>
      </w:r>
      <w:r w:rsidR="00A64CAD" w:rsidRPr="00AC3792">
        <w:rPr>
          <w:rFonts w:ascii="Azo Sans Lt" w:hAnsi="Azo Sans Lt" w:cs="Arial"/>
          <w:w w:val="110"/>
        </w:rPr>
        <w:t>:</w:t>
      </w:r>
    </w:p>
    <w:p w14:paraId="43BC194F" w14:textId="7B15A580" w:rsidR="0009398B" w:rsidRPr="00AC3792" w:rsidRDefault="00AC3792" w:rsidP="00854A82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</w:t>
      </w:r>
      <w:r w:rsidR="00A64CAD"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Quando</w:t>
      </w:r>
      <w:r w:rsidR="00A64CAD" w:rsidRPr="00AC3792">
        <w:rPr>
          <w:rFonts w:ascii="Azo Sans Lt" w:hAnsi="Azo Sans Lt" w:cs="Arial"/>
          <w:w w:val="110"/>
        </w:rPr>
        <w:t xml:space="preserve"> </w:t>
      </w:r>
      <w:r w:rsidR="00DD35BD" w:rsidRPr="00AC3792">
        <w:rPr>
          <w:rFonts w:ascii="Azo Sans Lt" w:hAnsi="Azo Sans Lt" w:cs="Arial"/>
          <w:w w:val="110"/>
        </w:rPr>
        <w:t>o fornecedor registrado:</w:t>
      </w:r>
    </w:p>
    <w:p w14:paraId="2223D4C0" w14:textId="77777777" w:rsidR="0009398B" w:rsidRPr="00AC3792" w:rsidRDefault="00A64CAD" w:rsidP="00854A82">
      <w:pPr>
        <w:pStyle w:val="PargrafodaLista"/>
        <w:numPr>
          <w:ilvl w:val="0"/>
          <w:numId w:val="2"/>
        </w:numPr>
        <w:tabs>
          <w:tab w:val="left" w:pos="606"/>
        </w:tabs>
        <w:spacing w:before="0" w:after="120" w:line="360" w:lineRule="auto"/>
        <w:ind w:left="284" w:right="3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não aceitar reduzir o preço registrado, na hipótese de este se tornar superior àqueles praticados no mercado;</w:t>
      </w:r>
    </w:p>
    <w:p w14:paraId="53A5968D" w14:textId="77777777" w:rsidR="0009398B" w:rsidRPr="00AC3792" w:rsidRDefault="00A64CAD" w:rsidP="00854A82">
      <w:pPr>
        <w:pStyle w:val="PargrafodaLista"/>
        <w:numPr>
          <w:ilvl w:val="0"/>
          <w:numId w:val="2"/>
        </w:numPr>
        <w:tabs>
          <w:tab w:val="left" w:pos="649"/>
        </w:tabs>
        <w:spacing w:before="0" w:after="120" w:line="360" w:lineRule="auto"/>
        <w:ind w:left="284" w:right="3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perder qualquer condição de habilitação ou qualificação técnica exigida no processo licitatório;</w:t>
      </w:r>
    </w:p>
    <w:p w14:paraId="128D8008" w14:textId="77777777" w:rsidR="0009398B" w:rsidRPr="00AC3792" w:rsidRDefault="00A64CAD" w:rsidP="00854A82">
      <w:pPr>
        <w:pStyle w:val="PargrafodaLista"/>
        <w:numPr>
          <w:ilvl w:val="0"/>
          <w:numId w:val="2"/>
        </w:numPr>
        <w:tabs>
          <w:tab w:val="left" w:pos="541"/>
        </w:tabs>
        <w:spacing w:before="0" w:after="120" w:line="360" w:lineRule="auto"/>
        <w:ind w:left="284" w:right="3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descumprir as obrigações decorrentes da ata de registro de preços;</w:t>
      </w:r>
    </w:p>
    <w:p w14:paraId="59758075" w14:textId="77777777" w:rsidR="0009398B" w:rsidRPr="00AC3792" w:rsidRDefault="00A64CAD" w:rsidP="00854A82">
      <w:pPr>
        <w:pStyle w:val="PargrafodaLista"/>
        <w:numPr>
          <w:ilvl w:val="0"/>
          <w:numId w:val="2"/>
        </w:numPr>
        <w:tabs>
          <w:tab w:val="left" w:pos="665"/>
        </w:tabs>
        <w:spacing w:before="0" w:after="120" w:line="360" w:lineRule="auto"/>
        <w:ind w:left="284" w:right="3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não retirar a nota de empenho, no prazo estabelecido pelo </w:t>
      </w:r>
      <w:r w:rsidR="00DD35BD" w:rsidRPr="00AC3792">
        <w:rPr>
          <w:rFonts w:ascii="Azo Sans Lt" w:hAnsi="Azo Sans Lt" w:cs="Arial"/>
          <w:w w:val="110"/>
        </w:rPr>
        <w:t>MUNICÍPIO DE NOVA FRIBURGO</w:t>
      </w:r>
      <w:r w:rsidRPr="00AC3792">
        <w:rPr>
          <w:rFonts w:ascii="Azo Sans Lt" w:hAnsi="Azo Sans Lt" w:cs="Arial"/>
          <w:w w:val="110"/>
        </w:rPr>
        <w:t>, sem justificativa aceitável;</w:t>
      </w:r>
    </w:p>
    <w:p w14:paraId="7E117B55" w14:textId="126CD664" w:rsidR="000C3F4F" w:rsidRDefault="000C3F4F" w:rsidP="000C3F4F">
      <w:pPr>
        <w:tabs>
          <w:tab w:val="left" w:pos="1134"/>
        </w:tabs>
        <w:spacing w:before="113" w:line="360" w:lineRule="auto"/>
        <w:ind w:left="284" w:right="3"/>
        <w:jc w:val="both"/>
        <w:rPr>
          <w:rFonts w:ascii="Azo Sans Lt" w:hAnsi="Azo Sans Lt" w:cs="Arial"/>
          <w:w w:val="110"/>
        </w:rPr>
      </w:pPr>
    </w:p>
    <w:p w14:paraId="0BCDE246" w14:textId="61543731" w:rsidR="0009398B" w:rsidRPr="00AC3792" w:rsidRDefault="000C3F4F" w:rsidP="00854A82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Pela</w:t>
      </w:r>
      <w:r w:rsidR="00A64CAD" w:rsidRPr="00AC3792">
        <w:rPr>
          <w:rFonts w:ascii="Azo Sans Lt" w:hAnsi="Azo Sans Lt" w:cs="Arial"/>
          <w:w w:val="110"/>
        </w:rPr>
        <w:t xml:space="preserve"> superveniência de razões de interesse público, devidamente motivadas e justificadas.</w:t>
      </w:r>
    </w:p>
    <w:p w14:paraId="746E3BC4" w14:textId="05915A29" w:rsidR="0009398B" w:rsidRPr="00AC3792" w:rsidRDefault="00A64CAD" w:rsidP="00854A82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- Em qualquer das hipóteses acima, concluído o processo, o </w:t>
      </w:r>
      <w:r w:rsidR="00DD35BD" w:rsidRPr="00AC3792">
        <w:rPr>
          <w:rFonts w:ascii="Azo Sans Lt" w:hAnsi="Azo Sans Lt" w:cs="Arial"/>
          <w:w w:val="110"/>
        </w:rPr>
        <w:t xml:space="preserve">MUNICÍPIO DE NOVA FRIBURGO </w:t>
      </w:r>
      <w:r w:rsidRPr="00AC3792">
        <w:rPr>
          <w:rFonts w:ascii="Azo Sans Lt" w:hAnsi="Azo Sans Lt" w:cs="Arial"/>
          <w:w w:val="110"/>
        </w:rPr>
        <w:t>fará o devido apostilamento na ata de registro de preços e informará aos proponentes a nova ordem de registro.</w:t>
      </w:r>
    </w:p>
    <w:p w14:paraId="49DAA92C" w14:textId="6232C28E" w:rsidR="0009398B" w:rsidRPr="00AC3792" w:rsidRDefault="00A64CAD" w:rsidP="00854A82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3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AC3792">
        <w:rPr>
          <w:rFonts w:ascii="Azo Sans Md" w:eastAsia="Gill Sans MT" w:hAnsi="Azo Sans Md" w:cs="Arial"/>
          <w:b/>
          <w:bCs/>
          <w:spacing w:val="-3"/>
        </w:rPr>
        <w:t>CADASTRO DE RESERVA</w:t>
      </w:r>
    </w:p>
    <w:p w14:paraId="6498DD91" w14:textId="3A35040D" w:rsidR="0009398B" w:rsidRDefault="00A64CAD" w:rsidP="00854A82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Não houve participantes do procedimento licitatório interessados no Cadastro de Reserva.</w:t>
      </w:r>
    </w:p>
    <w:p w14:paraId="73EBD6AA" w14:textId="77777777" w:rsidR="00427D40" w:rsidRPr="00DD35BD" w:rsidRDefault="00427D40" w:rsidP="00854A82">
      <w:pPr>
        <w:pStyle w:val="Corpodetexto"/>
        <w:spacing w:after="120" w:line="360" w:lineRule="auto"/>
        <w:ind w:left="284" w:right="3"/>
        <w:jc w:val="center"/>
        <w:rPr>
          <w:rFonts w:ascii="Azo Sans Lt" w:hAnsi="Azo Sans Lt"/>
          <w:sz w:val="20"/>
          <w:szCs w:val="20"/>
        </w:rPr>
      </w:pPr>
      <w:r w:rsidRPr="00DD35BD">
        <w:rPr>
          <w:rFonts w:ascii="Azo Sans Lt" w:hAnsi="Azo Sans Lt"/>
          <w:w w:val="110"/>
          <w:sz w:val="20"/>
          <w:szCs w:val="20"/>
          <w:shd w:val="clear" w:color="auto" w:fill="FFFF00"/>
        </w:rPr>
        <w:t>OU</w:t>
      </w:r>
    </w:p>
    <w:p w14:paraId="3997320B" w14:textId="77777777" w:rsidR="00427D40" w:rsidRPr="00AC3792" w:rsidRDefault="00427D40" w:rsidP="00854A82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Conforme registrado no Anexo A dessa Ata de Registro de Preços, também fica formalizado o Cadastro de Reserva de Reserva do(s) fornecedor(es) interessado(s) em eventualmente assumir a titularidade do registro de preços, com preços iguais ao do licitante vencedor, havendo cancelamento de registro e seguindo a ordem de classificação final no certame, por item/grupo do objeto (se for o caso) pelo período remanescente da vigência originalmente prevista para o registro de preços.</w:t>
      </w:r>
    </w:p>
    <w:p w14:paraId="78679441" w14:textId="77777777" w:rsidR="00427D40" w:rsidRPr="00AC3792" w:rsidRDefault="00427D40" w:rsidP="00854A82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A formação de Cadastro de Reserva vincula o(s) particular(es) aos termos da proposta do titular em relação ao preço, obrigando-se a assumir a titularidade do registro em caso de cancelamento do registro do titular, observada a ordem de classificação.</w:t>
      </w:r>
    </w:p>
    <w:p w14:paraId="38AF6DA9" w14:textId="77777777" w:rsidR="00427D40" w:rsidRPr="00AC3792" w:rsidRDefault="00427D40" w:rsidP="00854A82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A alteração da titularidade do registro dependerá da comprovação das condições de participação do particular registrado no Cadastro de Reserva, da qualidade do objeto indicado na sua proposta e do cumprimento das condições de habilitação, nos termos fixados no edital de licitação.</w:t>
      </w:r>
    </w:p>
    <w:p w14:paraId="3D0EC389" w14:textId="77777777" w:rsidR="00427D40" w:rsidRPr="00AC3792" w:rsidRDefault="00427D40" w:rsidP="00854A82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Havendo alteração da titularidade do registro com base no Cadastro de Reserva, deverá a ARP ser republicada para fins de eficácia.</w:t>
      </w:r>
    </w:p>
    <w:p w14:paraId="323600C1" w14:textId="346EB802" w:rsidR="00731C95" w:rsidRPr="00C013FA" w:rsidRDefault="00731C95" w:rsidP="009743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bookmarkStart w:id="0" w:name="_Hlk62746833"/>
      <w:r w:rsidRPr="00C013FA">
        <w:rPr>
          <w:rFonts w:ascii="Azo Sans Md" w:eastAsia="Gill Sans MT" w:hAnsi="Azo Sans Md" w:cs="Arial"/>
          <w:b/>
          <w:bCs/>
          <w:spacing w:val="-3"/>
        </w:rPr>
        <w:t xml:space="preserve">DAS </w:t>
      </w:r>
      <w:r w:rsidR="00854A82" w:rsidRPr="00854A82">
        <w:rPr>
          <w:rFonts w:ascii="Azo Sans Md" w:eastAsia="Gill Sans MT" w:hAnsi="Azo Sans Md" w:cs="Arial"/>
          <w:b/>
          <w:bCs/>
          <w:spacing w:val="-3"/>
          <w:lang w:val="pt-BR"/>
        </w:rPr>
        <w:t>SANÇÕES ADMINISTRATIVAS</w:t>
      </w:r>
    </w:p>
    <w:bookmarkEnd w:id="0"/>
    <w:p w14:paraId="693495B0" w14:textId="0B784B95" w:rsidR="00875AFF" w:rsidRPr="00875AFF" w:rsidRDefault="000C3F4F" w:rsidP="00875AFF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875AFF" w:rsidRPr="00875AFF">
        <w:rPr>
          <w:rFonts w:ascii="Azo Sans Lt" w:hAnsi="Azo Sans Lt" w:cs="Arial"/>
          <w:w w:val="110"/>
        </w:rPr>
        <w:t>Comete infração administrativa nos termos da Lei nº 8.666/93 e da Lei nº 10.520/2002, a Contratada que:</w:t>
      </w:r>
    </w:p>
    <w:p w14:paraId="7FD256B0" w14:textId="77777777" w:rsidR="000C3F4F" w:rsidRDefault="000C3F4F" w:rsidP="00875AFF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875AFF" w:rsidRPr="00875AFF">
        <w:rPr>
          <w:rFonts w:ascii="Azo Sans Lt" w:hAnsi="Azo Sans Lt" w:cs="Arial"/>
          <w:w w:val="110"/>
        </w:rPr>
        <w:t xml:space="preserve">Inexecutar, total ou parcialmente, qualquer das obrigações assumidas em </w:t>
      </w:r>
    </w:p>
    <w:p w14:paraId="2293C230" w14:textId="77777777" w:rsidR="000C3F4F" w:rsidRDefault="000C3F4F" w:rsidP="000C3F4F">
      <w:pPr>
        <w:pStyle w:val="PargrafodaLista"/>
        <w:tabs>
          <w:tab w:val="left" w:pos="851"/>
        </w:tabs>
        <w:spacing w:before="113" w:line="360" w:lineRule="auto"/>
        <w:ind w:left="284" w:right="3"/>
        <w:rPr>
          <w:rFonts w:ascii="Azo Sans Lt" w:hAnsi="Azo Sans Lt" w:cs="Arial"/>
          <w:w w:val="110"/>
        </w:rPr>
      </w:pPr>
    </w:p>
    <w:p w14:paraId="215F6173" w14:textId="4354AD93" w:rsidR="00875AFF" w:rsidRPr="00875AFF" w:rsidRDefault="00875AFF" w:rsidP="000C3F4F">
      <w:pPr>
        <w:pStyle w:val="PargrafodaLista"/>
        <w:tabs>
          <w:tab w:val="left" w:pos="851"/>
        </w:tabs>
        <w:spacing w:before="113" w:line="360" w:lineRule="auto"/>
        <w:ind w:left="284" w:right="3"/>
        <w:rPr>
          <w:rFonts w:ascii="Azo Sans Lt" w:hAnsi="Azo Sans Lt" w:cs="Arial"/>
          <w:w w:val="110"/>
        </w:rPr>
      </w:pPr>
      <w:r w:rsidRPr="00875AFF">
        <w:rPr>
          <w:rFonts w:ascii="Azo Sans Lt" w:hAnsi="Azo Sans Lt" w:cs="Arial"/>
          <w:w w:val="110"/>
        </w:rPr>
        <w:t>decorrência da contratação;</w:t>
      </w:r>
    </w:p>
    <w:p w14:paraId="632A2A74" w14:textId="5FBB65F6" w:rsidR="00875AFF" w:rsidRPr="00875AFF" w:rsidRDefault="000C3F4F" w:rsidP="00875AFF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875AFF" w:rsidRPr="00875AFF">
        <w:rPr>
          <w:rFonts w:ascii="Azo Sans Lt" w:hAnsi="Azo Sans Lt" w:cs="Arial"/>
          <w:w w:val="110"/>
        </w:rPr>
        <w:t>Ensejar o retardamento da execução do objeto;</w:t>
      </w:r>
    </w:p>
    <w:p w14:paraId="63AB8E63" w14:textId="40377A6E" w:rsidR="00875AFF" w:rsidRPr="00875AFF" w:rsidRDefault="000C3F4F" w:rsidP="00875AFF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875AFF" w:rsidRPr="00875AFF">
        <w:rPr>
          <w:rFonts w:ascii="Azo Sans Lt" w:hAnsi="Azo Sans Lt" w:cs="Arial"/>
          <w:w w:val="110"/>
        </w:rPr>
        <w:t>Fraudar na execução do contrato;</w:t>
      </w:r>
    </w:p>
    <w:p w14:paraId="47825B88" w14:textId="346028AC" w:rsidR="00875AFF" w:rsidRPr="00875AFF" w:rsidRDefault="000C3F4F" w:rsidP="00875AFF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875AFF" w:rsidRPr="00875AFF">
        <w:rPr>
          <w:rFonts w:ascii="Azo Sans Lt" w:hAnsi="Azo Sans Lt" w:cs="Arial"/>
          <w:w w:val="110"/>
        </w:rPr>
        <w:t>Comportar-se de modo inidôneo;</w:t>
      </w:r>
    </w:p>
    <w:p w14:paraId="6EFE5C00" w14:textId="2A1C5BFD" w:rsidR="00875AFF" w:rsidRPr="00875AFF" w:rsidRDefault="000C3F4F" w:rsidP="00875AFF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875AFF" w:rsidRPr="00875AFF">
        <w:rPr>
          <w:rFonts w:ascii="Azo Sans Lt" w:hAnsi="Azo Sans Lt" w:cs="Arial"/>
          <w:w w:val="110"/>
        </w:rPr>
        <w:t>Cometer fraude fiscal;</w:t>
      </w:r>
    </w:p>
    <w:p w14:paraId="2F1C65E9" w14:textId="671662EA" w:rsidR="00875AFF" w:rsidRPr="00875AFF" w:rsidRDefault="000C3F4F" w:rsidP="00875AFF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875AFF" w:rsidRPr="00875AFF">
        <w:rPr>
          <w:rFonts w:ascii="Azo Sans Lt" w:hAnsi="Azo Sans Lt" w:cs="Arial"/>
          <w:w w:val="110"/>
        </w:rPr>
        <w:t>Não mantiver a proposta.</w:t>
      </w:r>
    </w:p>
    <w:p w14:paraId="6F7E6380" w14:textId="31E734D6" w:rsidR="00875AFF" w:rsidRPr="00875AFF" w:rsidRDefault="000C3F4F" w:rsidP="00875AFF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875AFF" w:rsidRPr="00875AFF">
        <w:rPr>
          <w:rFonts w:ascii="Azo Sans Lt" w:hAnsi="Azo Sans Lt" w:cs="Arial"/>
          <w:w w:val="110"/>
        </w:rPr>
        <w:t>A Contratada que cometer qualquer das infrações discriminadas no subitem acima ficará sujeita, sem prejuízo da responsabilidade civil e criminal, às seguintes sanções:</w:t>
      </w:r>
    </w:p>
    <w:p w14:paraId="5EBC06C1" w14:textId="4DDB5FFC" w:rsidR="00875AFF" w:rsidRPr="00875AFF" w:rsidRDefault="000C3F4F" w:rsidP="00875AFF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875AFF" w:rsidRPr="00875AFF">
        <w:rPr>
          <w:rFonts w:ascii="Azo Sans Lt" w:hAnsi="Azo Sans Lt" w:cs="Arial"/>
          <w:w w:val="110"/>
        </w:rPr>
        <w:t>advertência por faltas leves, assim entendidas aquelas que não acarretem prejuízos significativos para a Contratante;</w:t>
      </w:r>
    </w:p>
    <w:p w14:paraId="6E5C119F" w14:textId="7A43C412" w:rsidR="00875AFF" w:rsidRPr="00875AFF" w:rsidRDefault="000C3F4F" w:rsidP="00875AFF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875AFF" w:rsidRPr="00875AFF">
        <w:rPr>
          <w:rFonts w:ascii="Azo Sans Lt" w:hAnsi="Azo Sans Lt" w:cs="Arial"/>
          <w:w w:val="110"/>
        </w:rPr>
        <w:t>multa moratória de 1% (um por cento) por dia de atraso injustificado sobre o valor da parcela inadimplida, até o limite de 20 (vinte) dias;</w:t>
      </w:r>
    </w:p>
    <w:p w14:paraId="5D1CF619" w14:textId="04073D3E" w:rsidR="00875AFF" w:rsidRPr="00875AFF" w:rsidRDefault="000C3F4F" w:rsidP="00875AFF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875AFF" w:rsidRPr="00875AFF">
        <w:rPr>
          <w:rFonts w:ascii="Azo Sans Lt" w:hAnsi="Azo Sans Lt" w:cs="Arial"/>
          <w:w w:val="110"/>
        </w:rPr>
        <w:t>multa compensatória de 20% (vinte por cento) sobre o valor total do contrato, no caso de inexecução total do objeto;</w:t>
      </w:r>
    </w:p>
    <w:p w14:paraId="3B1A084E" w14:textId="729B33F5" w:rsidR="00875AFF" w:rsidRPr="00875AFF" w:rsidRDefault="000C3F4F" w:rsidP="00875AFF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="00875AFF" w:rsidRPr="00875AFF">
        <w:rPr>
          <w:rFonts w:ascii="Azo Sans Lt" w:hAnsi="Azo Sans Lt" w:cs="Arial"/>
          <w:w w:val="110"/>
        </w:rPr>
        <w:t>em caso de inexecução parcial, a multa compensatória, no mesmo percentual do subitem acima, será aplicada de forma proporcional à obrigação inadimplida;</w:t>
      </w:r>
    </w:p>
    <w:p w14:paraId="70BD6F66" w14:textId="7AE18839" w:rsidR="00875AFF" w:rsidRPr="00875AFF" w:rsidRDefault="000C3F4F" w:rsidP="00875AFF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875AFF" w:rsidRPr="00875AFF">
        <w:rPr>
          <w:rFonts w:ascii="Azo Sans Lt" w:hAnsi="Azo Sans Lt" w:cs="Arial"/>
          <w:w w:val="110"/>
        </w:rPr>
        <w:t>suspensão de licitar e impedimento de contratar com órgão, entidade ou unidade administrativa da Administração Pública, pelo prazo de até 2 (dois) anos;</w:t>
      </w:r>
    </w:p>
    <w:p w14:paraId="2E679ECE" w14:textId="164025BF" w:rsidR="00875AFF" w:rsidRPr="00875AFF" w:rsidRDefault="000C3F4F" w:rsidP="00875AFF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875AFF" w:rsidRPr="00875AFF">
        <w:rPr>
          <w:rFonts w:ascii="Azo Sans Lt" w:hAnsi="Azo Sans Lt" w:cs="Arial"/>
          <w:w w:val="110"/>
        </w:rPr>
        <w:t>declaração de inidoneidade para licitar ou contratar com a Administração Pública, enquanto perdurarem os motivos determinantes da punição ou até que seja promovida a reabilitação perante a própria autoridade que aplicou a penalidade, que será concedida sempre que a Contratada ressarcir a Contratante pelos prejuízos causados;</w:t>
      </w:r>
    </w:p>
    <w:p w14:paraId="58441D53" w14:textId="0A91E0E2" w:rsidR="00875AFF" w:rsidRPr="00875AFF" w:rsidRDefault="000C3F4F" w:rsidP="00875AFF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875AFF" w:rsidRPr="00875AFF">
        <w:rPr>
          <w:rFonts w:ascii="Azo Sans Lt" w:hAnsi="Azo Sans Lt" w:cs="Arial"/>
          <w:w w:val="110"/>
        </w:rPr>
        <w:t>Também ficam sujeitas às penalidades do art. 87, III e IV da Lei nº 8.666/93, as empresas ou profissionais que:</w:t>
      </w:r>
    </w:p>
    <w:p w14:paraId="4825E6D9" w14:textId="03237073" w:rsidR="00875AFF" w:rsidRPr="00875AFF" w:rsidRDefault="000C3F4F" w:rsidP="00875AFF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875AFF" w:rsidRPr="00875AFF">
        <w:rPr>
          <w:rFonts w:ascii="Azo Sans Lt" w:hAnsi="Azo Sans Lt" w:cs="Arial"/>
          <w:w w:val="110"/>
        </w:rPr>
        <w:t>tenham sofrido condenação definitiva por praticar, por meio dolosos, fraude fiscal no recolhimento de quaisquer tributos;</w:t>
      </w:r>
    </w:p>
    <w:p w14:paraId="7115E9AC" w14:textId="18C7DD36" w:rsidR="00875AFF" w:rsidRPr="00875AFF" w:rsidRDefault="000C3F4F" w:rsidP="00875AFF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875AFF" w:rsidRPr="00875AFF">
        <w:rPr>
          <w:rFonts w:ascii="Azo Sans Lt" w:hAnsi="Azo Sans Lt" w:cs="Arial"/>
          <w:w w:val="110"/>
        </w:rPr>
        <w:t>tenham praticado atos ilícitos visando a frustrar os objetivos da licitação;</w:t>
      </w:r>
    </w:p>
    <w:p w14:paraId="6E486FBA" w14:textId="77777777" w:rsidR="000C3F4F" w:rsidRDefault="000C3F4F" w:rsidP="000C3F4F">
      <w:pPr>
        <w:pStyle w:val="PargrafodaLista"/>
        <w:tabs>
          <w:tab w:val="left" w:pos="851"/>
        </w:tabs>
        <w:spacing w:before="113" w:line="360" w:lineRule="auto"/>
        <w:ind w:left="284" w:right="3"/>
        <w:rPr>
          <w:rFonts w:ascii="Azo Sans Lt" w:hAnsi="Azo Sans Lt" w:cs="Arial"/>
          <w:w w:val="110"/>
        </w:rPr>
      </w:pPr>
    </w:p>
    <w:p w14:paraId="70B25954" w14:textId="58971FE5" w:rsidR="00875AFF" w:rsidRPr="00875AFF" w:rsidRDefault="000C3F4F" w:rsidP="00875AFF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="00875AFF" w:rsidRPr="00875AFF">
        <w:rPr>
          <w:rFonts w:ascii="Azo Sans Lt" w:hAnsi="Azo Sans Lt" w:cs="Arial"/>
          <w:w w:val="110"/>
        </w:rPr>
        <w:t>demonstrem não possuir idoneidade para contratar com a Administração em virtude de atos ilícitos praticados.</w:t>
      </w:r>
    </w:p>
    <w:p w14:paraId="0519D073" w14:textId="4490DAB7" w:rsidR="00875AFF" w:rsidRDefault="007954E1" w:rsidP="00875AFF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="00875AFF" w:rsidRPr="00875AFF">
        <w:rPr>
          <w:rFonts w:ascii="Azo Sans Lt" w:hAnsi="Azo Sans Lt" w:cs="Arial"/>
          <w:w w:val="110"/>
        </w:rPr>
        <w:t>A aplicação de qualquer das penalidades previstas realizar-se-á em processo administrativo que assegurará o contraditório e a ampla defesa à Contratada.</w:t>
      </w:r>
    </w:p>
    <w:p w14:paraId="1F4791F8" w14:textId="5ED3D3AC" w:rsidR="00C82D79" w:rsidRPr="00875AFF" w:rsidRDefault="007954E1" w:rsidP="00875AFF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bookmarkStart w:id="1" w:name="_Hlk148605782"/>
      <w:r w:rsidR="00C82D79" w:rsidRPr="00C82D79">
        <w:rPr>
          <w:rFonts w:ascii="Azo Sans Lt" w:hAnsi="Azo Sans Lt" w:cs="Arial"/>
          <w:w w:val="110"/>
        </w:rPr>
        <w:t xml:space="preserve">As sanções de </w:t>
      </w:r>
      <w:r>
        <w:rPr>
          <w:rFonts w:ascii="Azo Sans Lt" w:hAnsi="Azo Sans Lt" w:cs="Arial"/>
          <w:w w:val="110"/>
        </w:rPr>
        <w:t xml:space="preserve">advertência, </w:t>
      </w:r>
      <w:r w:rsidR="00C82D79" w:rsidRPr="00C82D79">
        <w:rPr>
          <w:rFonts w:ascii="Azo Sans Lt" w:hAnsi="Azo Sans Lt" w:cs="Arial"/>
          <w:w w:val="110"/>
        </w:rPr>
        <w:t>suspensão temporária de participação em licitação e impedimento de contratar com a Administração e declaração de inidoneidade para licitar ou contratar com a Administração Pública poderão ser aplicadas juntamente com a sanção de multa, facultada a defesa prévia de interessado, no respectivo processo, no prazo de 5 (cinco) dias úteis;</w:t>
      </w:r>
      <w:bookmarkEnd w:id="1"/>
    </w:p>
    <w:p w14:paraId="4A5E72AA" w14:textId="54968B91" w:rsidR="00875AFF" w:rsidRPr="00875AFF" w:rsidRDefault="007954E1" w:rsidP="00875AFF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="00875AFF" w:rsidRPr="00875AFF">
        <w:rPr>
          <w:rFonts w:ascii="Azo Sans Lt" w:hAnsi="Azo Sans Lt" w:cs="Arial"/>
          <w:w w:val="110"/>
        </w:rPr>
        <w:t>A autoridade competente, na aplicação das sanções, levará em consideração a gravidade da conduta do infrator, o caráter educativo da pena, bem como o dano causado à Administração, observado o princípio da proporcionalidade.</w:t>
      </w:r>
    </w:p>
    <w:p w14:paraId="36A9D534" w14:textId="7828951F" w:rsidR="0042462B" w:rsidRPr="009743E8" w:rsidRDefault="0042462B" w:rsidP="0072334E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9743E8">
        <w:rPr>
          <w:rFonts w:ascii="Azo Sans Md" w:eastAsia="Gill Sans MT" w:hAnsi="Azo Sans Md" w:cs="Arial"/>
          <w:b/>
          <w:bCs/>
          <w:spacing w:val="-3"/>
        </w:rPr>
        <w:t>DAS OBRIGAÇÕES DA CONTRATANTE</w:t>
      </w:r>
      <w:r w:rsidRPr="009743E8">
        <w:rPr>
          <w:rFonts w:ascii="Azo Sans Md" w:eastAsia="Gill Sans MT" w:hAnsi="Azo Sans Md" w:cs="Arial"/>
          <w:b/>
          <w:bCs/>
          <w:spacing w:val="-3"/>
        </w:rPr>
        <w:tab/>
      </w:r>
    </w:p>
    <w:p w14:paraId="76582ED3" w14:textId="69059AB2" w:rsidR="00DC3BE3" w:rsidRDefault="007954E1" w:rsidP="006E0E27">
      <w:pPr>
        <w:numPr>
          <w:ilvl w:val="1"/>
          <w:numId w:val="3"/>
        </w:numPr>
        <w:tabs>
          <w:tab w:val="left" w:pos="567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  <w:lang w:val="pt-BR"/>
        </w:rPr>
        <w:t>São obrigações da Contratante</w:t>
      </w:r>
      <w:r w:rsidR="00DC3BE3" w:rsidRPr="00DC3BE3">
        <w:rPr>
          <w:rFonts w:ascii="Azo Sans Lt" w:hAnsi="Azo Sans Lt" w:cs="Arial"/>
          <w:w w:val="110"/>
          <w:lang w:val="pt-BR"/>
        </w:rPr>
        <w:t>:</w:t>
      </w:r>
    </w:p>
    <w:p w14:paraId="65098768" w14:textId="16D10CC4" w:rsidR="00F13211" w:rsidRPr="00F13211" w:rsidRDefault="00F13211" w:rsidP="00F13211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 w:rsidRPr="00F13211">
        <w:rPr>
          <w:rFonts w:ascii="Azo Sans Lt" w:hAnsi="Azo Sans Lt" w:cs="Arial"/>
          <w:w w:val="110"/>
        </w:rPr>
        <w:t xml:space="preserve"> Exigir o cumprimento de todas as obrigações assumidas pela Contratada, de acordo com as exigências d</w:t>
      </w:r>
      <w:r>
        <w:rPr>
          <w:rFonts w:ascii="Azo Sans Lt" w:hAnsi="Azo Sans Lt" w:cs="Arial"/>
          <w:w w:val="110"/>
        </w:rPr>
        <w:t>o</w:t>
      </w:r>
      <w:r w:rsidRPr="00F13211">
        <w:rPr>
          <w:rFonts w:ascii="Azo Sans Lt" w:hAnsi="Azo Sans Lt" w:cs="Arial"/>
          <w:w w:val="110"/>
        </w:rPr>
        <w:t xml:space="preserve"> Termo de Referência e os termos de sua proposta;</w:t>
      </w:r>
    </w:p>
    <w:p w14:paraId="399CA09C" w14:textId="77777777" w:rsidR="00F13211" w:rsidRPr="00F13211" w:rsidRDefault="00F13211" w:rsidP="00F13211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 w:rsidRPr="00F13211">
        <w:rPr>
          <w:rFonts w:ascii="Azo Sans Lt" w:hAnsi="Azo Sans Lt" w:cs="Arial"/>
          <w:w w:val="110"/>
        </w:rPr>
        <w:t>Receber o material no prazo e condições estabelecidas no Edital e seus anexos;</w:t>
      </w:r>
    </w:p>
    <w:p w14:paraId="48CA55DD" w14:textId="77777777" w:rsidR="00F13211" w:rsidRPr="00F13211" w:rsidRDefault="00F13211" w:rsidP="00F13211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 w:rsidRPr="00F13211">
        <w:rPr>
          <w:rFonts w:ascii="Azo Sans Lt" w:hAnsi="Azo Sans Lt" w:cs="Arial"/>
          <w:w w:val="110"/>
        </w:rPr>
        <w:t>Comunicar à Contratada, por escrito, sobre imperfeições, falhas ou irregularidades verificadas no objeto fornecido, para que seja substituído, reparado ou corrigido no prazo estabelecido;</w:t>
      </w:r>
    </w:p>
    <w:p w14:paraId="154CED48" w14:textId="77777777" w:rsidR="00F13211" w:rsidRPr="00F13211" w:rsidRDefault="00F13211" w:rsidP="00F13211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 w:rsidRPr="00F13211">
        <w:rPr>
          <w:rFonts w:ascii="Azo Sans Lt" w:hAnsi="Azo Sans Lt" w:cs="Arial"/>
          <w:w w:val="110"/>
        </w:rPr>
        <w:t>Acompanhar e fiscalizar o cumprimento das obrigações da Contratada, através de comissão de servidores a ser especialmente designada por Ordem de Serviço, nos termos do artigo 67 da Lei Federal nº 8.666/93, devendo, posteriormente, anotar em registro próprio toda e qualquer ocorrência relacionada a presente aquisição, inclusive determinando o que for necessário à regularização das faltas ou defeitos observados.</w:t>
      </w:r>
    </w:p>
    <w:p w14:paraId="4337AF82" w14:textId="77777777" w:rsidR="00F13211" w:rsidRPr="00F13211" w:rsidRDefault="00F13211" w:rsidP="00F13211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 w:rsidRPr="00F13211">
        <w:rPr>
          <w:rFonts w:ascii="Azo Sans Lt" w:hAnsi="Azo Sans Lt" w:cs="Arial"/>
          <w:w w:val="110"/>
        </w:rPr>
        <w:t xml:space="preserve"> A comissão designada por Ordem de Serviço será composta pelos servidores: </w:t>
      </w:r>
    </w:p>
    <w:p w14:paraId="4A54EB96" w14:textId="77777777" w:rsidR="00F13211" w:rsidRPr="00F13211" w:rsidRDefault="00F13211" w:rsidP="00F13211">
      <w:pPr>
        <w:pStyle w:val="PargrafodaLista"/>
        <w:numPr>
          <w:ilvl w:val="0"/>
          <w:numId w:val="25"/>
        </w:numPr>
        <w:tabs>
          <w:tab w:val="left" w:pos="851"/>
        </w:tabs>
        <w:spacing w:before="113" w:line="360" w:lineRule="auto"/>
        <w:ind w:right="3"/>
        <w:rPr>
          <w:rFonts w:ascii="Azo Sans Lt" w:hAnsi="Azo Sans Lt" w:cs="Arial"/>
          <w:w w:val="110"/>
        </w:rPr>
      </w:pPr>
      <w:r w:rsidRPr="00F13211">
        <w:rPr>
          <w:rFonts w:ascii="Azo Sans Lt" w:hAnsi="Azo Sans Lt" w:cs="Arial"/>
          <w:w w:val="110"/>
        </w:rPr>
        <w:t>Sumaya Temperini de Moraes, matrícula 207.727 – Gestora</w:t>
      </w:r>
    </w:p>
    <w:p w14:paraId="36DEBFC5" w14:textId="77777777" w:rsidR="00F13211" w:rsidRPr="00F13211" w:rsidRDefault="00F13211" w:rsidP="00F13211">
      <w:pPr>
        <w:pStyle w:val="PargrafodaLista"/>
        <w:numPr>
          <w:ilvl w:val="0"/>
          <w:numId w:val="25"/>
        </w:numPr>
        <w:tabs>
          <w:tab w:val="left" w:pos="851"/>
        </w:tabs>
        <w:spacing w:before="113" w:line="360" w:lineRule="auto"/>
        <w:ind w:right="3"/>
        <w:rPr>
          <w:rFonts w:ascii="Azo Sans Lt" w:hAnsi="Azo Sans Lt" w:cs="Arial"/>
          <w:w w:val="110"/>
        </w:rPr>
      </w:pPr>
      <w:r w:rsidRPr="00F13211">
        <w:rPr>
          <w:rFonts w:ascii="Azo Sans Lt" w:hAnsi="Azo Sans Lt" w:cs="Arial"/>
          <w:w w:val="110"/>
        </w:rPr>
        <w:t>Clayton Munier Coelho, matrícula 100.715 - Gestor substituto</w:t>
      </w:r>
    </w:p>
    <w:p w14:paraId="1A6FC016" w14:textId="77777777" w:rsidR="00F13211" w:rsidRPr="00F13211" w:rsidRDefault="00F13211" w:rsidP="00F13211">
      <w:pPr>
        <w:pStyle w:val="PargrafodaLista"/>
        <w:numPr>
          <w:ilvl w:val="0"/>
          <w:numId w:val="25"/>
        </w:numPr>
        <w:tabs>
          <w:tab w:val="left" w:pos="851"/>
        </w:tabs>
        <w:spacing w:before="113" w:line="360" w:lineRule="auto"/>
        <w:ind w:right="3"/>
        <w:rPr>
          <w:rFonts w:ascii="Azo Sans Lt" w:hAnsi="Azo Sans Lt" w:cs="Arial"/>
          <w:w w:val="110"/>
        </w:rPr>
      </w:pPr>
      <w:r w:rsidRPr="00F13211">
        <w:rPr>
          <w:rFonts w:ascii="Azo Sans Lt" w:hAnsi="Azo Sans Lt" w:cs="Arial"/>
          <w:w w:val="110"/>
        </w:rPr>
        <w:t>Jeferson Pires Aragão, matrícula 62.039 – Fiscal</w:t>
      </w:r>
    </w:p>
    <w:p w14:paraId="59A4E2EA" w14:textId="77777777" w:rsidR="007954E1" w:rsidRDefault="007954E1" w:rsidP="007954E1">
      <w:pPr>
        <w:pStyle w:val="PargrafodaLista"/>
        <w:tabs>
          <w:tab w:val="left" w:pos="851"/>
        </w:tabs>
        <w:spacing w:before="113" w:line="360" w:lineRule="auto"/>
        <w:ind w:left="981" w:right="3"/>
        <w:rPr>
          <w:rFonts w:ascii="Azo Sans Lt" w:hAnsi="Azo Sans Lt" w:cs="Arial"/>
          <w:w w:val="110"/>
        </w:rPr>
      </w:pPr>
    </w:p>
    <w:p w14:paraId="4C28C576" w14:textId="170C9B0C" w:rsidR="00F13211" w:rsidRPr="00F13211" w:rsidRDefault="00F13211" w:rsidP="00F13211">
      <w:pPr>
        <w:pStyle w:val="PargrafodaLista"/>
        <w:numPr>
          <w:ilvl w:val="0"/>
          <w:numId w:val="25"/>
        </w:numPr>
        <w:tabs>
          <w:tab w:val="left" w:pos="851"/>
        </w:tabs>
        <w:spacing w:before="113" w:line="360" w:lineRule="auto"/>
        <w:ind w:right="3"/>
        <w:rPr>
          <w:rFonts w:ascii="Azo Sans Lt" w:hAnsi="Azo Sans Lt" w:cs="Arial"/>
          <w:w w:val="110"/>
        </w:rPr>
      </w:pPr>
      <w:r w:rsidRPr="00F13211">
        <w:rPr>
          <w:rFonts w:ascii="Azo Sans Lt" w:hAnsi="Azo Sans Lt" w:cs="Arial"/>
          <w:w w:val="110"/>
        </w:rPr>
        <w:t>Junior da Silva dos Santos, matrícula 100.644 - Fiscal substituto</w:t>
      </w:r>
    </w:p>
    <w:p w14:paraId="532C25EB" w14:textId="77777777" w:rsidR="00F13211" w:rsidRPr="00F13211" w:rsidRDefault="00F13211" w:rsidP="00F13211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 w:rsidRPr="00F13211">
        <w:rPr>
          <w:rFonts w:ascii="Azo Sans Lt" w:hAnsi="Azo Sans Lt" w:cs="Arial"/>
          <w:w w:val="110"/>
        </w:rPr>
        <w:t>Caso as decisões e providências ultrapassem a competência dos representantes, deverá solicitar a seus superiores, em tempo hábil, a adoção das medidas convenientes.</w:t>
      </w:r>
    </w:p>
    <w:p w14:paraId="5FB79158" w14:textId="77777777" w:rsidR="00F13211" w:rsidRPr="00F13211" w:rsidRDefault="00F13211" w:rsidP="00F13211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 w:rsidRPr="00F13211">
        <w:rPr>
          <w:rFonts w:ascii="Azo Sans Lt" w:hAnsi="Azo Sans Lt" w:cs="Arial"/>
          <w:w w:val="110"/>
        </w:rPr>
        <w:t>Efetuar o pagamento à Contratada no valor correspondente ao fornecimento do objeto, no prazo e forma estabelecidos no Edital e seus anexos, em conformidade com o Decreto Municipal nº 258 de 27 de setembro de 2018 e Decreto nº 313/2019.</w:t>
      </w:r>
    </w:p>
    <w:p w14:paraId="204FC92B" w14:textId="77777777" w:rsidR="00F13211" w:rsidRPr="00F13211" w:rsidRDefault="00F13211" w:rsidP="00F13211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 w:rsidRPr="00F13211">
        <w:rPr>
          <w:rFonts w:ascii="Azo Sans Lt" w:hAnsi="Azo Sans Lt" w:cs="Arial"/>
          <w:w w:val="110"/>
        </w:rPr>
        <w:t>A Administração não responderá por quaisquer compromissos assumidos pela Contratada com terceiros, ainda que vinculados à execução da presente aquisição, bem como por qualquer dano causado a terceiros em decorrência de ato da Contratada, de seus empregados, prepostos ou subordinados.</w:t>
      </w:r>
    </w:p>
    <w:p w14:paraId="6A433C65" w14:textId="77777777" w:rsidR="0042462B" w:rsidRPr="006E0E27" w:rsidRDefault="0042462B" w:rsidP="006E0E27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6E0E27">
        <w:rPr>
          <w:rFonts w:ascii="Azo Sans Md" w:eastAsia="Gill Sans MT" w:hAnsi="Azo Sans Md" w:cs="Arial"/>
          <w:b/>
          <w:bCs/>
          <w:spacing w:val="-3"/>
        </w:rPr>
        <w:t>DAS OBRIGAÇÕES DA CONTRATADA</w:t>
      </w:r>
    </w:p>
    <w:p w14:paraId="6A2AF682" w14:textId="77777777" w:rsidR="005208EF" w:rsidRPr="005208EF" w:rsidRDefault="005208EF" w:rsidP="005208EF">
      <w:pPr>
        <w:numPr>
          <w:ilvl w:val="1"/>
          <w:numId w:val="3"/>
        </w:numPr>
        <w:tabs>
          <w:tab w:val="left" w:pos="567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  <w:lang w:val="pt-BR"/>
        </w:rPr>
      </w:pPr>
      <w:r w:rsidRPr="005208EF">
        <w:rPr>
          <w:rFonts w:ascii="Azo Sans Lt" w:hAnsi="Azo Sans Lt" w:cs="Arial"/>
          <w:w w:val="110"/>
          <w:lang w:val="pt-BR"/>
        </w:rPr>
        <w:t xml:space="preserve"> A Contratada deve cumprir todas as obrigações constantes no Edital, seus anexos e sua proposta, assumindo como exclusivamente seus os riscos e as despesas decorrentes da boa e perfeita execução do objeto e, ainda:</w:t>
      </w:r>
    </w:p>
    <w:p w14:paraId="0D3FB76A" w14:textId="77777777" w:rsidR="005208EF" w:rsidRPr="005208EF" w:rsidRDefault="005208EF" w:rsidP="005208EF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 w:rsidRPr="005208EF">
        <w:rPr>
          <w:rFonts w:ascii="Azo Sans Lt" w:hAnsi="Azo Sans Lt" w:cs="Arial"/>
          <w:w w:val="110"/>
        </w:rPr>
        <w:t xml:space="preserve">Efetuar a entrega do objeto em perfeitas condições, conforme especificações, prazo e local constantes no Edital e seus anexos, acompanhado da respectiva </w:t>
      </w:r>
      <w:r w:rsidRPr="007954E1">
        <w:rPr>
          <w:rFonts w:ascii="Azo Sans Lt" w:hAnsi="Azo Sans Lt" w:cs="Arial"/>
          <w:b/>
          <w:bCs/>
          <w:w w:val="110"/>
          <w:u w:val="single"/>
        </w:rPr>
        <w:t>NOTA FISCAL ELETRÔNICA</w:t>
      </w:r>
      <w:r w:rsidRPr="005208EF">
        <w:rPr>
          <w:rFonts w:ascii="Azo Sans Lt" w:hAnsi="Azo Sans Lt" w:cs="Arial"/>
          <w:w w:val="110"/>
        </w:rPr>
        <w:t xml:space="preserve"> completa, na qual constará a descrição material, acompanhada das certidões de regularidade fiscal;</w:t>
      </w:r>
    </w:p>
    <w:p w14:paraId="606C1D58" w14:textId="77777777" w:rsidR="005208EF" w:rsidRPr="005208EF" w:rsidRDefault="005208EF" w:rsidP="005208EF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 w:rsidRPr="005208EF">
        <w:rPr>
          <w:rFonts w:ascii="Azo Sans Lt" w:hAnsi="Azo Sans Lt" w:cs="Arial"/>
          <w:w w:val="110"/>
        </w:rPr>
        <w:t>Atender, prontamente, a quaisquer exigências da Contratante inerentes ao objeto da presente aquisição;</w:t>
      </w:r>
    </w:p>
    <w:p w14:paraId="2EAEAFE2" w14:textId="77777777" w:rsidR="005208EF" w:rsidRPr="005208EF" w:rsidRDefault="005208EF" w:rsidP="005208EF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 w:rsidRPr="005208EF">
        <w:rPr>
          <w:rFonts w:ascii="Azo Sans Lt" w:hAnsi="Azo Sans Lt" w:cs="Arial"/>
          <w:w w:val="110"/>
        </w:rPr>
        <w:t>Responsabilizar-se pelos vícios e danos decorrentes do objeto, de acordo com o Código de Defesa do Consumidor (Lei nº 8.078, de 1990);</w:t>
      </w:r>
    </w:p>
    <w:p w14:paraId="7E9E2EB0" w14:textId="77777777" w:rsidR="005208EF" w:rsidRPr="005208EF" w:rsidRDefault="005208EF" w:rsidP="005208EF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 w:rsidRPr="005208EF">
        <w:rPr>
          <w:rFonts w:ascii="Azo Sans Lt" w:hAnsi="Azo Sans Lt" w:cs="Arial"/>
          <w:w w:val="110"/>
        </w:rPr>
        <w:t>Responsabilizar-se pelas despesas dos tributos, encargos trabalhistas, previdenciários, fiscais, comerciais, taxas, fretes, seguros, deslocamentos de pessoal, prestação de garantia e quaisquer outras que incidam ou venham incidir na execução do contrato;</w:t>
      </w:r>
    </w:p>
    <w:p w14:paraId="157221FB" w14:textId="77777777" w:rsidR="005208EF" w:rsidRPr="005208EF" w:rsidRDefault="005208EF" w:rsidP="005208EF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 w:rsidRPr="005208EF">
        <w:rPr>
          <w:rFonts w:ascii="Azo Sans Lt" w:hAnsi="Azo Sans Lt" w:cs="Arial"/>
          <w:w w:val="110"/>
        </w:rPr>
        <w:t>Substituir, reparar ou corrigir, às suas expensas, no prazo fixado neste Termo de Referência, o objeto com avarias ou defeitos;</w:t>
      </w:r>
    </w:p>
    <w:p w14:paraId="564FCB98" w14:textId="77777777" w:rsidR="007954E1" w:rsidRDefault="005208EF" w:rsidP="005208EF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 w:rsidRPr="005208EF">
        <w:rPr>
          <w:rFonts w:ascii="Azo Sans Lt" w:hAnsi="Azo Sans Lt" w:cs="Arial"/>
          <w:w w:val="110"/>
        </w:rPr>
        <w:t xml:space="preserve">Comunicar à Contratante, no prazo máximo de 24 (vinte e quatro) horas que </w:t>
      </w:r>
    </w:p>
    <w:p w14:paraId="653ABC4C" w14:textId="77777777" w:rsidR="007954E1" w:rsidRDefault="007954E1" w:rsidP="007954E1">
      <w:pPr>
        <w:pStyle w:val="PargrafodaLista"/>
        <w:tabs>
          <w:tab w:val="left" w:pos="851"/>
        </w:tabs>
        <w:spacing w:before="113" w:line="360" w:lineRule="auto"/>
        <w:ind w:left="284" w:right="3"/>
        <w:rPr>
          <w:rFonts w:ascii="Azo Sans Lt" w:hAnsi="Azo Sans Lt" w:cs="Arial"/>
          <w:w w:val="110"/>
        </w:rPr>
      </w:pPr>
    </w:p>
    <w:p w14:paraId="568E6064" w14:textId="4E426C1F" w:rsidR="005208EF" w:rsidRPr="005208EF" w:rsidRDefault="005208EF" w:rsidP="007954E1">
      <w:pPr>
        <w:pStyle w:val="PargrafodaLista"/>
        <w:tabs>
          <w:tab w:val="left" w:pos="851"/>
        </w:tabs>
        <w:spacing w:before="113" w:line="360" w:lineRule="auto"/>
        <w:ind w:left="284" w:right="3"/>
        <w:rPr>
          <w:rFonts w:ascii="Azo Sans Lt" w:hAnsi="Azo Sans Lt" w:cs="Arial"/>
          <w:w w:val="110"/>
        </w:rPr>
      </w:pPr>
      <w:r w:rsidRPr="005208EF">
        <w:rPr>
          <w:rFonts w:ascii="Azo Sans Lt" w:hAnsi="Azo Sans Lt" w:cs="Arial"/>
          <w:w w:val="110"/>
        </w:rPr>
        <w:t>antecede a data da entrega, os motivos que impossibilitem o cumprimento do prazo previsto, com a devida comprovação;</w:t>
      </w:r>
    </w:p>
    <w:p w14:paraId="2F14BDBC" w14:textId="77777777" w:rsidR="005208EF" w:rsidRPr="005208EF" w:rsidRDefault="005208EF" w:rsidP="005208EF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 w:rsidRPr="005208EF">
        <w:rPr>
          <w:rFonts w:ascii="Azo Sans Lt" w:hAnsi="Azo Sans Lt" w:cs="Arial"/>
          <w:w w:val="110"/>
        </w:rPr>
        <w:t>Indicar um endereço eletrônico (e-mail) para o qual serão dirigidas todas as comunicações formais a serem realizadas pela Municipalidade, seja qual for a sua natureza, citando-se, a título exemplificativo, notificação para assinatura do termo de contrato, notificação para apresentar defesa administrativa quanto a eventual imputação de descumprimento, total ou parcial, do contrato administrativo firmado, etc. Será da exclusiva responsabilidade da empresa a manutenção em funcionamento do endereço eletrônico (e-mail) indicado, assim como a sua regular e rotineira consulta. Será facultado à empresa requerer a substituição do endereço eletrônico informado, o que deverá ser feito por meio de solicitação formal, a ser apresentada no bojo do processo administrativo licitatório.</w:t>
      </w:r>
    </w:p>
    <w:p w14:paraId="49BFB43B" w14:textId="77777777" w:rsidR="005208EF" w:rsidRPr="005208EF" w:rsidRDefault="005208EF" w:rsidP="005208EF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 w:rsidRPr="005208EF">
        <w:rPr>
          <w:rFonts w:ascii="Azo Sans Lt" w:hAnsi="Azo Sans Lt" w:cs="Arial"/>
          <w:w w:val="110"/>
        </w:rPr>
        <w:t>Manter, durante toda a execução do contrato, em compatibilidade com as obrigações assumidas, todas as condições de habilitação e qualificação exigidas na licitação;</w:t>
      </w:r>
    </w:p>
    <w:p w14:paraId="5A721A97" w14:textId="77777777" w:rsidR="005208EF" w:rsidRPr="005208EF" w:rsidRDefault="005208EF" w:rsidP="005208EF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 w:rsidRPr="005208EF">
        <w:rPr>
          <w:rFonts w:ascii="Azo Sans Lt" w:hAnsi="Azo Sans Lt" w:cs="Arial"/>
          <w:w w:val="110"/>
        </w:rPr>
        <w:t xml:space="preserve">Indicar preposto para representá-la durante a execução do contrato; </w:t>
      </w:r>
    </w:p>
    <w:p w14:paraId="667306EB" w14:textId="77777777" w:rsidR="005208EF" w:rsidRPr="005208EF" w:rsidRDefault="005208EF" w:rsidP="005208EF">
      <w:pPr>
        <w:pStyle w:val="PargrafodaLista"/>
        <w:numPr>
          <w:ilvl w:val="2"/>
          <w:numId w:val="3"/>
        </w:numPr>
        <w:tabs>
          <w:tab w:val="left" w:pos="851"/>
          <w:tab w:val="left" w:pos="993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 w:rsidRPr="005208EF">
        <w:rPr>
          <w:rFonts w:ascii="Azo Sans Lt" w:hAnsi="Azo Sans Lt" w:cs="Arial"/>
          <w:w w:val="110"/>
        </w:rPr>
        <w:t>Atestado de capacidade técnica da empresa, emitido por pessoa jurídica de direito público ou privado, onde comprove que a licitante tenha fornecido objeto pertinente e em quantidade compatível com o objeto desta contratação.</w:t>
      </w:r>
    </w:p>
    <w:p w14:paraId="2FDE2ABB" w14:textId="77777777" w:rsidR="00CA6B5D" w:rsidRPr="00EF73B9" w:rsidRDefault="00CA6B5D" w:rsidP="00AC170B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3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bookmarkStart w:id="2" w:name="_Toc62718174"/>
      <w:bookmarkStart w:id="3" w:name="_Toc77102011"/>
      <w:r w:rsidRPr="00EF73B9">
        <w:rPr>
          <w:rFonts w:ascii="Azo Sans Md" w:eastAsia="Gill Sans MT" w:hAnsi="Azo Sans Md" w:cs="Arial"/>
          <w:b/>
          <w:bCs/>
          <w:spacing w:val="-3"/>
        </w:rPr>
        <w:t>INSTRUMENTO DE AJUSTE</w:t>
      </w:r>
      <w:bookmarkEnd w:id="2"/>
      <w:bookmarkEnd w:id="3"/>
    </w:p>
    <w:p w14:paraId="2DC39D69" w14:textId="39E94414" w:rsidR="007E4FE8" w:rsidRPr="007E4FE8" w:rsidRDefault="00CA6B5D" w:rsidP="00AC170B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EF73B9">
        <w:rPr>
          <w:rFonts w:ascii="Azo Sans Lt" w:hAnsi="Azo Sans Lt" w:cs="Arial"/>
          <w:w w:val="110"/>
        </w:rPr>
        <w:t xml:space="preserve"> – </w:t>
      </w:r>
      <w:bookmarkStart w:id="4" w:name="_Toc62718155"/>
      <w:bookmarkStart w:id="5" w:name="_Toc77101991"/>
      <w:r w:rsidR="007E4FE8" w:rsidRPr="007E4FE8">
        <w:rPr>
          <w:rFonts w:ascii="Azo Sans Lt" w:hAnsi="Azo Sans Lt" w:cs="Arial"/>
          <w:w w:val="110"/>
        </w:rPr>
        <w:t>A licitante vencedora será convocada para retirada da Nota de Empenho no prazo de 5 (cinco) dias úteis, e/ou a celebração do contrato, nos termos da minuta constante do ANEXO V</w:t>
      </w:r>
      <w:r w:rsidR="00AF2FAD">
        <w:rPr>
          <w:rFonts w:ascii="Azo Sans Lt" w:hAnsi="Azo Sans Lt" w:cs="Arial"/>
          <w:w w:val="110"/>
        </w:rPr>
        <w:t>I</w:t>
      </w:r>
      <w:r w:rsidR="007E4FE8" w:rsidRPr="007E4FE8">
        <w:rPr>
          <w:rFonts w:ascii="Azo Sans Lt" w:hAnsi="Azo Sans Lt" w:cs="Arial"/>
          <w:w w:val="110"/>
        </w:rPr>
        <w:t xml:space="preserve"> deste edital, conforme o caso.</w:t>
      </w:r>
    </w:p>
    <w:p w14:paraId="447A97CA" w14:textId="77777777" w:rsidR="007E4FE8" w:rsidRPr="007E4FE8" w:rsidRDefault="007E4FE8" w:rsidP="00AC170B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bookmarkStart w:id="6" w:name="_Toc43891537"/>
      <w:r w:rsidRPr="007E4FE8">
        <w:rPr>
          <w:rFonts w:ascii="Azo Sans Lt" w:hAnsi="Azo Sans Lt" w:cs="Arial"/>
          <w:w w:val="110"/>
        </w:rPr>
        <w:t xml:space="preserve"> - Quando do comparecimento da empresa para assinatura do contrato, deverão ser apresentados os documentos de Carteira de Identidade e o Cadastro de Pessoas Físicas (CPF) do responsável pela assinatura do contrato. Se for procurador, apresentar, juntamente, a procuração comprovando o mandato.</w:t>
      </w:r>
      <w:bookmarkEnd w:id="6"/>
    </w:p>
    <w:p w14:paraId="2E1E07A3" w14:textId="77777777" w:rsidR="007E4FE8" w:rsidRPr="007E4FE8" w:rsidRDefault="007E4FE8" w:rsidP="00AC170B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bookmarkStart w:id="7" w:name="_Toc43891538"/>
      <w:r w:rsidRPr="007E4FE8">
        <w:rPr>
          <w:rFonts w:ascii="Azo Sans Lt" w:hAnsi="Azo Sans Lt" w:cs="Arial"/>
          <w:w w:val="110"/>
        </w:rPr>
        <w:t xml:space="preserve">- A licitante vencedora ficará obrigada a, no prazo máximo de 5 (cinco) dias úteis, entregar o contrato devidamente assinado pelo representante legal. </w:t>
      </w:r>
    </w:p>
    <w:p w14:paraId="2BE0448A" w14:textId="77777777" w:rsidR="007954E1" w:rsidRDefault="007E4FE8" w:rsidP="00AC170B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7E4FE8">
        <w:rPr>
          <w:rFonts w:ascii="Azo Sans Lt" w:hAnsi="Azo Sans Lt" w:cs="Arial"/>
          <w:w w:val="110"/>
        </w:rPr>
        <w:t xml:space="preserve">- O prazo estabelecido no documento da convocação poderá ser prorrogado uma vez, por igual período, quando solicitado expressamente pela parte, durante o seu </w:t>
      </w:r>
    </w:p>
    <w:p w14:paraId="30DBFAD4" w14:textId="77777777" w:rsidR="007954E1" w:rsidRDefault="007954E1" w:rsidP="007954E1">
      <w:pPr>
        <w:tabs>
          <w:tab w:val="left" w:pos="709"/>
        </w:tabs>
        <w:spacing w:before="113" w:line="360" w:lineRule="auto"/>
        <w:ind w:left="284" w:right="3"/>
        <w:jc w:val="both"/>
        <w:rPr>
          <w:rFonts w:ascii="Azo Sans Lt" w:hAnsi="Azo Sans Lt" w:cs="Arial"/>
          <w:w w:val="110"/>
        </w:rPr>
      </w:pPr>
    </w:p>
    <w:p w14:paraId="5117B73B" w14:textId="55B2365A" w:rsidR="007E4FE8" w:rsidRPr="007E4FE8" w:rsidRDefault="007E4FE8" w:rsidP="007954E1">
      <w:pPr>
        <w:tabs>
          <w:tab w:val="left" w:pos="709"/>
        </w:tabs>
        <w:spacing w:before="113" w:line="360" w:lineRule="auto"/>
        <w:ind w:left="284" w:right="3"/>
        <w:jc w:val="both"/>
        <w:rPr>
          <w:rFonts w:ascii="Azo Sans Lt" w:hAnsi="Azo Sans Lt" w:cs="Arial"/>
          <w:w w:val="110"/>
        </w:rPr>
      </w:pPr>
      <w:r w:rsidRPr="007E4FE8">
        <w:rPr>
          <w:rFonts w:ascii="Azo Sans Lt" w:hAnsi="Azo Sans Lt" w:cs="Arial"/>
          <w:w w:val="110"/>
        </w:rPr>
        <w:t>transcurso e desde que ocorra motivo justificado aceito pela Administração.</w:t>
      </w:r>
      <w:bookmarkEnd w:id="7"/>
    </w:p>
    <w:p w14:paraId="15DD230F" w14:textId="77777777" w:rsidR="007E4FE8" w:rsidRPr="007E4FE8" w:rsidRDefault="007E4FE8" w:rsidP="00AC170B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7E4FE8">
        <w:rPr>
          <w:rFonts w:ascii="Azo Sans Lt" w:hAnsi="Azo Sans Lt" w:cs="Arial"/>
          <w:w w:val="110"/>
        </w:rPr>
        <w:t xml:space="preserve"> - Como condição para retirada da Nota de Empenho e/ou celebração do contrato, a licitante vencedora deverá manter as mesmas condições de habilitação consignadas neste edital, as quais serão verificadas novamente no momento da assinatura do termo.</w:t>
      </w:r>
    </w:p>
    <w:p w14:paraId="5F96BB02" w14:textId="77777777" w:rsidR="007E4FE8" w:rsidRPr="007E4FE8" w:rsidRDefault="007E4FE8" w:rsidP="00AC170B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7E4FE8">
        <w:rPr>
          <w:rFonts w:ascii="Azo Sans Lt" w:hAnsi="Azo Sans Lt" w:cs="Arial"/>
          <w:w w:val="110"/>
        </w:rPr>
        <w:t>- Nos termos do art. 62 da Lei nº 8.666/93, o presente edital e seus anexos e a proposta do adjudicatário serão partes integrantes da Nota de Empenho de Despesa, quando esta substituir o instrumento contratual, nas hipóteses presvistas na lei.</w:t>
      </w:r>
    </w:p>
    <w:p w14:paraId="34911D49" w14:textId="77777777" w:rsidR="007E4FE8" w:rsidRPr="007E4FE8" w:rsidRDefault="007E4FE8" w:rsidP="00AC170B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bookmarkStart w:id="8" w:name="_Toc43891539"/>
      <w:r w:rsidRPr="007E4FE8">
        <w:rPr>
          <w:rFonts w:ascii="Azo Sans Lt" w:hAnsi="Azo Sans Lt" w:cs="Arial"/>
          <w:w w:val="110"/>
        </w:rPr>
        <w:t xml:space="preserve"> - Caso a licitante vencedora não compareça para assinatura do instrumento contratual, ou a recusa injustificada em retirar a nota de empenho, até 05 (cinco) dias úteis após sua convocação estará caracterizado o descumprimento total da obrigação assumida, sujeitando a desistente às penalidades legalmente estabelecidas, sem prejuízo das multas estabelecidas neste edital, no contrato e das demais cominações legais.</w:t>
      </w:r>
      <w:bookmarkEnd w:id="8"/>
    </w:p>
    <w:bookmarkEnd w:id="4"/>
    <w:bookmarkEnd w:id="5"/>
    <w:p w14:paraId="42027A05" w14:textId="1E75D27A" w:rsidR="00AF2FAD" w:rsidRDefault="00AF2FAD" w:rsidP="00AF2FAD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  <w:lang w:val="pt-BR"/>
        </w:rPr>
      </w:pPr>
      <w:r w:rsidRPr="00AF2FAD">
        <w:rPr>
          <w:rFonts w:ascii="Azo Sans Md" w:eastAsia="Gill Sans MT" w:hAnsi="Azo Sans Md" w:cs="Arial"/>
          <w:b/>
          <w:bCs/>
          <w:spacing w:val="-3"/>
          <w:lang w:val="pt-BR"/>
        </w:rPr>
        <w:t>DA DOTAÇÃO ORÇAMENTÁRIA, LIQUIDAÇÃO E PAGAMENTO</w:t>
      </w:r>
    </w:p>
    <w:p w14:paraId="29DF538B" w14:textId="00EEA1DC" w:rsidR="007954E1" w:rsidRPr="00F44AF0" w:rsidRDefault="007954E1" w:rsidP="007954E1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contextualSpacing/>
        <w:textAlignment w:val="baseline"/>
        <w:rPr>
          <w:rFonts w:ascii="Verdana" w:eastAsia="Arial" w:hAnsi="Verdana" w:cs="Arial"/>
          <w:b/>
          <w:bCs/>
          <w:lang w:eastAsia="en-US"/>
        </w:rPr>
      </w:pPr>
      <w:r w:rsidRPr="00F44AF0">
        <w:rPr>
          <w:rFonts w:ascii="Verdana" w:eastAsia="Arial" w:hAnsi="Verdana" w:cs="Arial"/>
          <w:bCs/>
          <w:color w:val="000000"/>
          <w:lang w:eastAsia="en-US"/>
        </w:rPr>
        <w:t>As despesas decorrentes da aquisição do objeto previsto no Termo de Referência correrão por conta dos elementos de despesa e fontes de recurso abaixo, da Secretaria Municipal de Obras:</w:t>
      </w:r>
    </w:p>
    <w:tbl>
      <w:tblPr>
        <w:tblStyle w:val="Tabelacomgrade"/>
        <w:tblW w:w="9242" w:type="dxa"/>
        <w:tblInd w:w="392" w:type="dxa"/>
        <w:tblLook w:val="04A0" w:firstRow="1" w:lastRow="0" w:firstColumn="1" w:lastColumn="0" w:noHBand="0" w:noVBand="1"/>
      </w:tblPr>
      <w:tblGrid>
        <w:gridCol w:w="3402"/>
        <w:gridCol w:w="3118"/>
        <w:gridCol w:w="2722"/>
      </w:tblGrid>
      <w:tr w:rsidR="007954E1" w:rsidRPr="00F44AF0" w14:paraId="40531DCD" w14:textId="77777777" w:rsidTr="007954E1">
        <w:trPr>
          <w:trHeight w:val="452"/>
        </w:trPr>
        <w:tc>
          <w:tcPr>
            <w:tcW w:w="3402" w:type="dxa"/>
            <w:shd w:val="clear" w:color="auto" w:fill="4472C4" w:themeFill="accent1"/>
          </w:tcPr>
          <w:p w14:paraId="7794C66C" w14:textId="77777777" w:rsidR="007954E1" w:rsidRPr="00F44AF0" w:rsidRDefault="007954E1" w:rsidP="0014385E">
            <w:pPr>
              <w:suppressAutoHyphens/>
              <w:overflowPunct w:val="0"/>
              <w:spacing w:before="120" w:after="120" w:line="276" w:lineRule="auto"/>
              <w:jc w:val="both"/>
              <w:textAlignment w:val="baseline"/>
              <w:rPr>
                <w:rFonts w:ascii="Verdana" w:eastAsia="Arial" w:hAnsi="Verdana" w:cs="Arial"/>
                <w:bCs/>
                <w:color w:val="000000"/>
                <w:sz w:val="20"/>
                <w:szCs w:val="20"/>
                <w:lang w:eastAsia="en-US"/>
              </w:rPr>
            </w:pPr>
            <w:r w:rsidRPr="00F44AF0">
              <w:rPr>
                <w:rFonts w:ascii="Verdana" w:eastAsia="Arial" w:hAnsi="Verdana" w:cs="Arial"/>
                <w:bCs/>
                <w:color w:val="000000"/>
                <w:sz w:val="20"/>
                <w:szCs w:val="20"/>
                <w:lang w:eastAsia="en-US"/>
              </w:rPr>
              <w:t>PROGRAMA DE TRABALHO</w:t>
            </w:r>
          </w:p>
        </w:tc>
        <w:tc>
          <w:tcPr>
            <w:tcW w:w="3118" w:type="dxa"/>
            <w:shd w:val="clear" w:color="auto" w:fill="4472C4" w:themeFill="accent1"/>
          </w:tcPr>
          <w:p w14:paraId="218D0FA7" w14:textId="77777777" w:rsidR="007954E1" w:rsidRPr="00F44AF0" w:rsidRDefault="007954E1" w:rsidP="0014385E">
            <w:pPr>
              <w:suppressAutoHyphens/>
              <w:overflowPunct w:val="0"/>
              <w:spacing w:before="120" w:after="120" w:line="276" w:lineRule="auto"/>
              <w:jc w:val="center"/>
              <w:textAlignment w:val="baseline"/>
              <w:rPr>
                <w:rFonts w:ascii="Verdana" w:eastAsia="Arial" w:hAnsi="Verdana" w:cs="Arial"/>
                <w:bCs/>
                <w:color w:val="000000"/>
                <w:sz w:val="20"/>
                <w:szCs w:val="20"/>
                <w:lang w:eastAsia="en-US"/>
              </w:rPr>
            </w:pPr>
            <w:r w:rsidRPr="00F44AF0">
              <w:rPr>
                <w:rFonts w:ascii="Verdana" w:eastAsia="Arial" w:hAnsi="Verdana" w:cs="Arial"/>
                <w:bCs/>
                <w:color w:val="000000"/>
                <w:sz w:val="20"/>
                <w:szCs w:val="20"/>
                <w:lang w:eastAsia="en-US"/>
              </w:rPr>
              <w:t>ELEMENTO DE DESPESA</w:t>
            </w:r>
          </w:p>
        </w:tc>
        <w:tc>
          <w:tcPr>
            <w:tcW w:w="2722" w:type="dxa"/>
            <w:shd w:val="clear" w:color="auto" w:fill="4472C4" w:themeFill="accent1"/>
          </w:tcPr>
          <w:p w14:paraId="3B9E3B3B" w14:textId="77777777" w:rsidR="007954E1" w:rsidRPr="00F44AF0" w:rsidRDefault="007954E1" w:rsidP="0014385E">
            <w:pPr>
              <w:suppressAutoHyphens/>
              <w:overflowPunct w:val="0"/>
              <w:spacing w:before="120" w:after="120" w:line="276" w:lineRule="auto"/>
              <w:jc w:val="center"/>
              <w:textAlignment w:val="baseline"/>
              <w:rPr>
                <w:rFonts w:ascii="Verdana" w:eastAsia="Arial" w:hAnsi="Verdana" w:cs="Arial"/>
                <w:bCs/>
                <w:color w:val="000000"/>
                <w:sz w:val="20"/>
                <w:szCs w:val="20"/>
                <w:lang w:eastAsia="en-US"/>
              </w:rPr>
            </w:pPr>
            <w:r w:rsidRPr="00F44AF0">
              <w:rPr>
                <w:rFonts w:ascii="Verdana" w:eastAsia="Arial" w:hAnsi="Verdana" w:cs="Arial"/>
                <w:bCs/>
                <w:color w:val="000000"/>
                <w:sz w:val="20"/>
                <w:szCs w:val="20"/>
                <w:lang w:eastAsia="en-US"/>
              </w:rPr>
              <w:t>FONTE</w:t>
            </w:r>
          </w:p>
        </w:tc>
      </w:tr>
      <w:tr w:rsidR="007954E1" w:rsidRPr="00F44AF0" w14:paraId="1B2493D3" w14:textId="77777777" w:rsidTr="007954E1">
        <w:trPr>
          <w:trHeight w:val="464"/>
        </w:trPr>
        <w:tc>
          <w:tcPr>
            <w:tcW w:w="3402" w:type="dxa"/>
            <w:vAlign w:val="center"/>
          </w:tcPr>
          <w:p w14:paraId="4FAB135E" w14:textId="77777777" w:rsidR="007954E1" w:rsidRPr="00F44AF0" w:rsidRDefault="007954E1" w:rsidP="0014385E">
            <w:pPr>
              <w:pStyle w:val="Rodap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F44AF0">
              <w:rPr>
                <w:rFonts w:ascii="Verdana" w:hAnsi="Verdana" w:cs="Arial"/>
                <w:b/>
                <w:sz w:val="20"/>
                <w:szCs w:val="20"/>
              </w:rPr>
              <w:t>10001.1545200132.046</w:t>
            </w:r>
          </w:p>
        </w:tc>
        <w:tc>
          <w:tcPr>
            <w:tcW w:w="3118" w:type="dxa"/>
            <w:vAlign w:val="center"/>
          </w:tcPr>
          <w:p w14:paraId="7112EB71" w14:textId="77777777" w:rsidR="007954E1" w:rsidRPr="00F44AF0" w:rsidRDefault="007954E1" w:rsidP="0014385E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F44AF0">
              <w:rPr>
                <w:rFonts w:ascii="Verdana" w:hAnsi="Verdana" w:cs="Arial"/>
                <w:b/>
                <w:sz w:val="20"/>
                <w:szCs w:val="20"/>
              </w:rPr>
              <w:t>3.3.90.30 - 19</w:t>
            </w:r>
          </w:p>
        </w:tc>
        <w:tc>
          <w:tcPr>
            <w:tcW w:w="2722" w:type="dxa"/>
            <w:vAlign w:val="center"/>
          </w:tcPr>
          <w:p w14:paraId="7DDF3646" w14:textId="77777777" w:rsidR="007954E1" w:rsidRPr="00F44AF0" w:rsidRDefault="007954E1" w:rsidP="0014385E">
            <w:pPr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F44AF0">
              <w:rPr>
                <w:rFonts w:ascii="Verdana" w:hAnsi="Verdana" w:cs="Arial"/>
                <w:bCs/>
                <w:sz w:val="20"/>
                <w:szCs w:val="20"/>
              </w:rPr>
              <w:t>170400000017</w:t>
            </w:r>
          </w:p>
          <w:p w14:paraId="77320EBE" w14:textId="77777777" w:rsidR="007954E1" w:rsidRPr="00F44AF0" w:rsidRDefault="007954E1" w:rsidP="0014385E">
            <w:pPr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F44AF0">
              <w:rPr>
                <w:rFonts w:ascii="Verdana" w:hAnsi="Verdana" w:cs="Arial"/>
                <w:bCs/>
                <w:sz w:val="20"/>
                <w:szCs w:val="20"/>
              </w:rPr>
              <w:t>170400000019</w:t>
            </w:r>
          </w:p>
          <w:p w14:paraId="566C7DD7" w14:textId="77777777" w:rsidR="007954E1" w:rsidRPr="00F44AF0" w:rsidRDefault="007954E1" w:rsidP="0014385E">
            <w:pPr>
              <w:rPr>
                <w:rFonts w:ascii="Verdana" w:hAnsi="Verdana" w:cs="Arial"/>
                <w:sz w:val="20"/>
                <w:szCs w:val="20"/>
              </w:rPr>
            </w:pPr>
            <w:r w:rsidRPr="00F44AF0">
              <w:rPr>
                <w:rFonts w:ascii="Verdana" w:hAnsi="Verdana" w:cs="Arial"/>
                <w:bCs/>
                <w:sz w:val="20"/>
                <w:szCs w:val="20"/>
              </w:rPr>
              <w:t>170500000020</w:t>
            </w:r>
          </w:p>
        </w:tc>
      </w:tr>
      <w:tr w:rsidR="007954E1" w:rsidRPr="00F44AF0" w14:paraId="4CEADD28" w14:textId="77777777" w:rsidTr="007954E1">
        <w:trPr>
          <w:trHeight w:val="411"/>
        </w:trPr>
        <w:tc>
          <w:tcPr>
            <w:tcW w:w="3402" w:type="dxa"/>
            <w:vAlign w:val="center"/>
          </w:tcPr>
          <w:p w14:paraId="6547BCA6" w14:textId="77777777" w:rsidR="007954E1" w:rsidRPr="00F44AF0" w:rsidRDefault="007954E1" w:rsidP="0014385E">
            <w:pPr>
              <w:pStyle w:val="Rodap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F44AF0">
              <w:rPr>
                <w:rFonts w:ascii="Verdana" w:hAnsi="Verdana" w:cs="Arial"/>
                <w:b/>
                <w:sz w:val="20"/>
                <w:szCs w:val="20"/>
              </w:rPr>
              <w:t>10001.1545200132.047</w:t>
            </w:r>
          </w:p>
        </w:tc>
        <w:tc>
          <w:tcPr>
            <w:tcW w:w="3118" w:type="dxa"/>
            <w:vAlign w:val="center"/>
          </w:tcPr>
          <w:p w14:paraId="0C1D1296" w14:textId="77777777" w:rsidR="007954E1" w:rsidRPr="00F44AF0" w:rsidRDefault="007954E1" w:rsidP="0014385E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F44AF0">
              <w:rPr>
                <w:rFonts w:ascii="Verdana" w:hAnsi="Verdana" w:cs="Arial"/>
                <w:b/>
                <w:sz w:val="20"/>
                <w:szCs w:val="20"/>
              </w:rPr>
              <w:t>3.3.90.30 - 19</w:t>
            </w:r>
          </w:p>
        </w:tc>
        <w:tc>
          <w:tcPr>
            <w:tcW w:w="2722" w:type="dxa"/>
            <w:vAlign w:val="center"/>
          </w:tcPr>
          <w:p w14:paraId="525EB5A5" w14:textId="77777777" w:rsidR="007954E1" w:rsidRPr="00F44AF0" w:rsidRDefault="007954E1" w:rsidP="0014385E">
            <w:pPr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F44AF0">
              <w:rPr>
                <w:rFonts w:ascii="Verdana" w:hAnsi="Verdana" w:cs="Arial"/>
                <w:bCs/>
                <w:sz w:val="20"/>
                <w:szCs w:val="20"/>
              </w:rPr>
              <w:t>170400000017</w:t>
            </w:r>
          </w:p>
          <w:p w14:paraId="166B5AC7" w14:textId="77777777" w:rsidR="007954E1" w:rsidRPr="00F44AF0" w:rsidRDefault="007954E1" w:rsidP="0014385E">
            <w:pPr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F44AF0">
              <w:rPr>
                <w:rFonts w:ascii="Verdana" w:hAnsi="Verdana" w:cs="Arial"/>
                <w:bCs/>
                <w:sz w:val="20"/>
                <w:szCs w:val="20"/>
              </w:rPr>
              <w:t>170400000019</w:t>
            </w:r>
          </w:p>
          <w:p w14:paraId="2F8643FC" w14:textId="77777777" w:rsidR="007954E1" w:rsidRPr="00F44AF0" w:rsidRDefault="007954E1" w:rsidP="0014385E">
            <w:pPr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F44AF0">
              <w:rPr>
                <w:rFonts w:ascii="Verdana" w:hAnsi="Verdana" w:cs="Arial"/>
                <w:bCs/>
                <w:sz w:val="20"/>
                <w:szCs w:val="20"/>
              </w:rPr>
              <w:t>170500000020</w:t>
            </w:r>
          </w:p>
        </w:tc>
      </w:tr>
      <w:tr w:rsidR="007954E1" w:rsidRPr="00F44AF0" w14:paraId="423359C2" w14:textId="77777777" w:rsidTr="007954E1">
        <w:trPr>
          <w:trHeight w:val="411"/>
        </w:trPr>
        <w:tc>
          <w:tcPr>
            <w:tcW w:w="3402" w:type="dxa"/>
            <w:vAlign w:val="center"/>
          </w:tcPr>
          <w:p w14:paraId="693333BA" w14:textId="77777777" w:rsidR="007954E1" w:rsidRPr="00F44AF0" w:rsidRDefault="007954E1" w:rsidP="0014385E">
            <w:pPr>
              <w:pStyle w:val="Rodap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F44AF0">
              <w:rPr>
                <w:rFonts w:ascii="Verdana" w:hAnsi="Verdana" w:cs="Arial"/>
                <w:b/>
                <w:sz w:val="20"/>
                <w:szCs w:val="20"/>
              </w:rPr>
              <w:t>10001.1545200162.049</w:t>
            </w:r>
          </w:p>
        </w:tc>
        <w:tc>
          <w:tcPr>
            <w:tcW w:w="3118" w:type="dxa"/>
            <w:vAlign w:val="center"/>
          </w:tcPr>
          <w:p w14:paraId="6C544B7F" w14:textId="77777777" w:rsidR="007954E1" w:rsidRPr="00F44AF0" w:rsidRDefault="007954E1" w:rsidP="0014385E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F44AF0">
              <w:rPr>
                <w:rFonts w:ascii="Verdana" w:hAnsi="Verdana" w:cs="Arial"/>
                <w:b/>
                <w:sz w:val="20"/>
                <w:szCs w:val="20"/>
              </w:rPr>
              <w:t>3.3.90.30 - 19</w:t>
            </w:r>
          </w:p>
        </w:tc>
        <w:tc>
          <w:tcPr>
            <w:tcW w:w="2722" w:type="dxa"/>
            <w:vAlign w:val="center"/>
          </w:tcPr>
          <w:p w14:paraId="78E13AAC" w14:textId="77777777" w:rsidR="007954E1" w:rsidRPr="00F44AF0" w:rsidRDefault="007954E1" w:rsidP="0014385E">
            <w:pPr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F44AF0">
              <w:rPr>
                <w:rFonts w:ascii="Verdana" w:hAnsi="Verdana" w:cs="Arial"/>
                <w:bCs/>
                <w:sz w:val="20"/>
                <w:szCs w:val="20"/>
              </w:rPr>
              <w:t>170400000017</w:t>
            </w:r>
          </w:p>
          <w:p w14:paraId="7394DC48" w14:textId="77777777" w:rsidR="007954E1" w:rsidRPr="00F44AF0" w:rsidRDefault="007954E1" w:rsidP="0014385E">
            <w:pPr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F44AF0">
              <w:rPr>
                <w:rFonts w:ascii="Verdana" w:hAnsi="Verdana" w:cs="Arial"/>
                <w:bCs/>
                <w:sz w:val="20"/>
                <w:szCs w:val="20"/>
              </w:rPr>
              <w:t>170400000019</w:t>
            </w:r>
          </w:p>
          <w:p w14:paraId="30D3A37A" w14:textId="77777777" w:rsidR="007954E1" w:rsidRPr="00F44AF0" w:rsidRDefault="007954E1" w:rsidP="0014385E">
            <w:pPr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F44AF0">
              <w:rPr>
                <w:rFonts w:ascii="Verdana" w:hAnsi="Verdana" w:cs="Arial"/>
                <w:bCs/>
                <w:sz w:val="20"/>
                <w:szCs w:val="20"/>
              </w:rPr>
              <w:t>170500000020</w:t>
            </w:r>
          </w:p>
        </w:tc>
      </w:tr>
    </w:tbl>
    <w:p w14:paraId="47074A88" w14:textId="77777777" w:rsidR="007954E1" w:rsidRPr="00F44AF0" w:rsidRDefault="007954E1" w:rsidP="007954E1">
      <w:pPr>
        <w:tabs>
          <w:tab w:val="left" w:pos="2268"/>
        </w:tabs>
        <w:spacing w:before="120" w:after="120" w:line="276" w:lineRule="auto"/>
        <w:jc w:val="both"/>
        <w:textAlignment w:val="baseline"/>
        <w:rPr>
          <w:rFonts w:ascii="Verdana" w:eastAsia="Arial" w:hAnsi="Verdana" w:cs="Arial"/>
          <w:b/>
          <w:bCs/>
          <w:color w:val="000000"/>
          <w:sz w:val="20"/>
          <w:szCs w:val="20"/>
          <w:u w:val="single"/>
          <w:lang w:eastAsia="en-US"/>
        </w:rPr>
      </w:pPr>
    </w:p>
    <w:p w14:paraId="756C6E84" w14:textId="77777777" w:rsidR="007954E1" w:rsidRPr="007954E1" w:rsidRDefault="007954E1" w:rsidP="007954E1">
      <w:pPr>
        <w:pStyle w:val="PargrafodaLista"/>
        <w:widowControl/>
        <w:tabs>
          <w:tab w:val="left" w:pos="2268"/>
        </w:tabs>
        <w:suppressAutoHyphens/>
        <w:overflowPunct w:val="0"/>
        <w:autoSpaceDE/>
        <w:autoSpaceDN/>
        <w:spacing w:before="120" w:after="120" w:line="360" w:lineRule="auto"/>
        <w:ind w:left="708"/>
        <w:contextualSpacing/>
        <w:textAlignment w:val="baseline"/>
        <w:rPr>
          <w:rFonts w:ascii="Verdana" w:eastAsia="Arial" w:hAnsi="Verdana" w:cs="Arial"/>
          <w:b/>
          <w:bCs/>
          <w:color w:val="000000"/>
          <w:u w:val="single"/>
          <w:lang w:eastAsia="en-US"/>
        </w:rPr>
      </w:pPr>
    </w:p>
    <w:p w14:paraId="7DC32230" w14:textId="23D603EF" w:rsidR="007954E1" w:rsidRPr="00F44AF0" w:rsidRDefault="007954E1" w:rsidP="007954E1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contextualSpacing/>
        <w:textAlignment w:val="baseline"/>
        <w:rPr>
          <w:rFonts w:ascii="Verdana" w:eastAsia="Arial" w:hAnsi="Verdana" w:cs="Arial"/>
          <w:b/>
          <w:bCs/>
          <w:color w:val="000000"/>
          <w:u w:val="single"/>
          <w:lang w:eastAsia="en-US"/>
        </w:rPr>
      </w:pPr>
      <w:r>
        <w:rPr>
          <w:rFonts w:ascii="Verdana" w:eastAsia="Arial" w:hAnsi="Verdana" w:cs="Arial"/>
          <w:bCs/>
          <w:color w:val="000000"/>
          <w:lang w:eastAsia="en-US"/>
        </w:rPr>
        <w:t xml:space="preserve">- </w:t>
      </w:r>
      <w:r w:rsidRPr="00F44AF0">
        <w:rPr>
          <w:rFonts w:ascii="Verdana" w:eastAsia="Arial" w:hAnsi="Verdana" w:cs="Arial"/>
          <w:bCs/>
          <w:color w:val="000000"/>
          <w:lang w:eastAsia="en-US"/>
        </w:rPr>
        <w:t xml:space="preserve">A liquidação será realizada pela Secretaria Municipal de Finanças, Planejamento, Desenvolvimento Econômico e Gestão e o pagamento será efetuado em consonância ao disposto no </w:t>
      </w:r>
      <w:r w:rsidRPr="00F44AF0">
        <w:rPr>
          <w:rFonts w:ascii="Verdana" w:eastAsia="Arial" w:hAnsi="Verdana" w:cs="Arial"/>
          <w:b/>
          <w:bCs/>
          <w:color w:val="000000"/>
          <w:lang w:eastAsia="en-US"/>
        </w:rPr>
        <w:t xml:space="preserve">Decreto Municipal nº 258 de 27 de setembro de </w:t>
      </w:r>
      <w:r w:rsidRPr="00F44AF0">
        <w:rPr>
          <w:rFonts w:ascii="Verdana" w:eastAsia="Arial" w:hAnsi="Verdana" w:cs="Arial"/>
          <w:b/>
          <w:bCs/>
          <w:color w:val="000000"/>
          <w:lang w:eastAsia="en-US"/>
        </w:rPr>
        <w:lastRenderedPageBreak/>
        <w:t>2018</w:t>
      </w:r>
      <w:r w:rsidRPr="00F44AF0">
        <w:rPr>
          <w:rFonts w:ascii="Verdana" w:eastAsia="Arial" w:hAnsi="Verdana" w:cs="Arial"/>
          <w:bCs/>
          <w:color w:val="000000"/>
          <w:lang w:eastAsia="en-US"/>
        </w:rPr>
        <w:t xml:space="preserve">, desde que as certidões, abaixo listadas, estejam dentro da validade </w:t>
      </w:r>
      <w:r w:rsidRPr="00F44AF0">
        <w:rPr>
          <w:rFonts w:ascii="Verdana" w:eastAsia="Arial" w:hAnsi="Verdana" w:cs="Arial"/>
          <w:b/>
          <w:bCs/>
          <w:color w:val="000000"/>
          <w:lang w:eastAsia="en-US"/>
        </w:rPr>
        <w:t>(Decreto nº 313/2019)</w:t>
      </w:r>
      <w:r w:rsidRPr="00F44AF0">
        <w:rPr>
          <w:rFonts w:ascii="Verdana" w:eastAsia="Arial" w:hAnsi="Verdana" w:cs="Arial"/>
          <w:bCs/>
          <w:color w:val="000000"/>
          <w:lang w:eastAsia="en-US"/>
        </w:rPr>
        <w:t>:</w:t>
      </w:r>
    </w:p>
    <w:p w14:paraId="42038306" w14:textId="33288DA2" w:rsidR="007954E1" w:rsidRPr="00F44AF0" w:rsidRDefault="007954E1" w:rsidP="00EE532C">
      <w:pPr>
        <w:pStyle w:val="PargrafodaLista"/>
        <w:widowControl/>
        <w:numPr>
          <w:ilvl w:val="2"/>
          <w:numId w:val="3"/>
        </w:numPr>
        <w:suppressAutoHyphens/>
        <w:overflowPunct w:val="0"/>
        <w:autoSpaceDE/>
        <w:autoSpaceDN/>
        <w:spacing w:before="120" w:after="120" w:line="360" w:lineRule="auto"/>
        <w:ind w:firstLine="22"/>
        <w:contextualSpacing/>
        <w:textAlignment w:val="baseline"/>
        <w:rPr>
          <w:rFonts w:ascii="Verdana" w:eastAsia="Arial" w:hAnsi="Verdana" w:cs="Arial"/>
          <w:b/>
          <w:bCs/>
          <w:color w:val="000000"/>
          <w:u w:val="single"/>
          <w:lang w:eastAsia="en-US"/>
        </w:rPr>
      </w:pPr>
      <w:r>
        <w:rPr>
          <w:rFonts w:ascii="Verdana" w:eastAsia="Arial" w:hAnsi="Verdana" w:cs="Arial"/>
          <w:bCs/>
          <w:color w:val="000000"/>
          <w:lang w:eastAsia="en-US"/>
        </w:rPr>
        <w:t xml:space="preserve">- </w:t>
      </w:r>
      <w:r w:rsidRPr="00F44AF0">
        <w:rPr>
          <w:rFonts w:ascii="Verdana" w:eastAsia="Arial" w:hAnsi="Verdana" w:cs="Arial"/>
          <w:bCs/>
          <w:color w:val="000000"/>
          <w:lang w:eastAsia="en-US"/>
        </w:rPr>
        <w:t>Certidão Negativa de Débitos relativos aos Tributos Federais e à Dívida Ativa da União;</w:t>
      </w:r>
    </w:p>
    <w:p w14:paraId="1BC65320" w14:textId="48CC678A" w:rsidR="007954E1" w:rsidRPr="00F44AF0" w:rsidRDefault="007954E1" w:rsidP="00EE532C">
      <w:pPr>
        <w:pStyle w:val="PargrafodaLista"/>
        <w:widowControl/>
        <w:numPr>
          <w:ilvl w:val="2"/>
          <w:numId w:val="3"/>
        </w:numPr>
        <w:suppressAutoHyphens/>
        <w:overflowPunct w:val="0"/>
        <w:autoSpaceDE/>
        <w:autoSpaceDN/>
        <w:spacing w:before="120" w:after="120" w:line="360" w:lineRule="auto"/>
        <w:ind w:firstLine="22"/>
        <w:contextualSpacing/>
        <w:textAlignment w:val="baseline"/>
        <w:rPr>
          <w:rFonts w:ascii="Verdana" w:eastAsia="Arial" w:hAnsi="Verdana" w:cs="Arial"/>
          <w:b/>
          <w:bCs/>
          <w:color w:val="000000"/>
          <w:u w:val="single"/>
          <w:lang w:eastAsia="en-US"/>
        </w:rPr>
      </w:pPr>
      <w:r>
        <w:rPr>
          <w:rFonts w:ascii="Verdana" w:eastAsia="Arial" w:hAnsi="Verdana" w:cs="Arial"/>
          <w:bCs/>
          <w:color w:val="000000"/>
          <w:lang w:eastAsia="en-US"/>
        </w:rPr>
        <w:t xml:space="preserve">- </w:t>
      </w:r>
      <w:r w:rsidRPr="00F44AF0">
        <w:rPr>
          <w:rFonts w:ascii="Verdana" w:eastAsia="Arial" w:hAnsi="Verdana" w:cs="Arial"/>
          <w:bCs/>
          <w:color w:val="000000"/>
          <w:lang w:eastAsia="en-US"/>
        </w:rPr>
        <w:t>Certificado de Regularidade do FGTS;</w:t>
      </w:r>
    </w:p>
    <w:p w14:paraId="226FB337" w14:textId="5CAF6C92" w:rsidR="007954E1" w:rsidRPr="00F44AF0" w:rsidRDefault="007954E1" w:rsidP="00EE532C">
      <w:pPr>
        <w:pStyle w:val="PargrafodaLista"/>
        <w:widowControl/>
        <w:numPr>
          <w:ilvl w:val="2"/>
          <w:numId w:val="3"/>
        </w:numPr>
        <w:suppressAutoHyphens/>
        <w:overflowPunct w:val="0"/>
        <w:autoSpaceDE/>
        <w:autoSpaceDN/>
        <w:spacing w:before="120" w:after="120" w:line="360" w:lineRule="auto"/>
        <w:ind w:firstLine="22"/>
        <w:contextualSpacing/>
        <w:textAlignment w:val="baseline"/>
        <w:rPr>
          <w:rFonts w:ascii="Verdana" w:eastAsia="Arial" w:hAnsi="Verdana" w:cs="Arial"/>
          <w:b/>
          <w:bCs/>
          <w:color w:val="000000"/>
          <w:u w:val="single"/>
          <w:lang w:eastAsia="en-US"/>
        </w:rPr>
      </w:pPr>
      <w:r>
        <w:rPr>
          <w:rFonts w:ascii="Verdana" w:eastAsia="Arial" w:hAnsi="Verdana" w:cs="Arial"/>
          <w:bCs/>
          <w:color w:val="000000"/>
          <w:lang w:eastAsia="en-US"/>
        </w:rPr>
        <w:t xml:space="preserve">- </w:t>
      </w:r>
      <w:r w:rsidRPr="00F44AF0">
        <w:rPr>
          <w:rFonts w:ascii="Verdana" w:eastAsia="Arial" w:hAnsi="Verdana" w:cs="Arial"/>
          <w:bCs/>
          <w:color w:val="000000"/>
          <w:lang w:eastAsia="en-US"/>
        </w:rPr>
        <w:t>Certidão Negativa de Débitos Trabalhistas;</w:t>
      </w:r>
    </w:p>
    <w:p w14:paraId="323B0E7C" w14:textId="1733188F" w:rsidR="007954E1" w:rsidRPr="00F44AF0" w:rsidRDefault="00EE532C" w:rsidP="00EE532C">
      <w:pPr>
        <w:pStyle w:val="PargrafodaLista"/>
        <w:widowControl/>
        <w:numPr>
          <w:ilvl w:val="2"/>
          <w:numId w:val="3"/>
        </w:numPr>
        <w:suppressAutoHyphens/>
        <w:overflowPunct w:val="0"/>
        <w:autoSpaceDE/>
        <w:autoSpaceDN/>
        <w:spacing w:before="120" w:after="120" w:line="360" w:lineRule="auto"/>
        <w:ind w:firstLine="22"/>
        <w:contextualSpacing/>
        <w:textAlignment w:val="baseline"/>
        <w:rPr>
          <w:rFonts w:ascii="Verdana" w:eastAsia="Arial" w:hAnsi="Verdana" w:cs="Arial"/>
          <w:b/>
          <w:bCs/>
          <w:color w:val="000000"/>
          <w:u w:val="single"/>
          <w:lang w:eastAsia="en-US"/>
        </w:rPr>
      </w:pPr>
      <w:r>
        <w:rPr>
          <w:rFonts w:ascii="Verdana" w:eastAsia="Arial" w:hAnsi="Verdana" w:cs="Arial"/>
          <w:bCs/>
          <w:color w:val="000000"/>
          <w:lang w:eastAsia="en-US"/>
        </w:rPr>
        <w:t xml:space="preserve">- </w:t>
      </w:r>
      <w:r w:rsidR="007954E1" w:rsidRPr="00F44AF0">
        <w:rPr>
          <w:rFonts w:ascii="Verdana" w:eastAsia="Arial" w:hAnsi="Verdana" w:cs="Arial"/>
          <w:bCs/>
          <w:color w:val="000000"/>
          <w:lang w:eastAsia="en-US"/>
        </w:rPr>
        <w:t>CND – Certidão de Nada Consta (junto a Receita Estadual);</w:t>
      </w:r>
    </w:p>
    <w:p w14:paraId="1EA78C28" w14:textId="62E8121C" w:rsidR="007954E1" w:rsidRPr="00F44AF0" w:rsidRDefault="00EE532C" w:rsidP="00EE532C">
      <w:pPr>
        <w:pStyle w:val="PargrafodaLista"/>
        <w:widowControl/>
        <w:numPr>
          <w:ilvl w:val="2"/>
          <w:numId w:val="3"/>
        </w:numPr>
        <w:suppressAutoHyphens/>
        <w:overflowPunct w:val="0"/>
        <w:autoSpaceDE/>
        <w:autoSpaceDN/>
        <w:spacing w:before="120" w:after="120" w:line="360" w:lineRule="auto"/>
        <w:ind w:firstLine="22"/>
        <w:contextualSpacing/>
        <w:textAlignment w:val="baseline"/>
        <w:rPr>
          <w:rFonts w:ascii="Verdana" w:eastAsia="Arial" w:hAnsi="Verdana" w:cs="Arial"/>
          <w:b/>
          <w:bCs/>
          <w:color w:val="000000"/>
          <w:u w:val="single"/>
          <w:lang w:eastAsia="en-US"/>
        </w:rPr>
      </w:pPr>
      <w:r>
        <w:rPr>
          <w:rFonts w:ascii="Verdana" w:eastAsia="Arial" w:hAnsi="Verdana" w:cs="Arial"/>
          <w:bCs/>
          <w:color w:val="000000"/>
          <w:lang w:eastAsia="en-US"/>
        </w:rPr>
        <w:t xml:space="preserve">- </w:t>
      </w:r>
      <w:r w:rsidR="007954E1" w:rsidRPr="00F44AF0">
        <w:rPr>
          <w:rFonts w:ascii="Verdana" w:eastAsia="Arial" w:hAnsi="Verdana" w:cs="Arial"/>
          <w:bCs/>
          <w:color w:val="000000"/>
          <w:lang w:eastAsia="en-US"/>
        </w:rPr>
        <w:t>Certidão Negativa da Dívida Ativa (Procuradoria Geral do Estado);</w:t>
      </w:r>
    </w:p>
    <w:p w14:paraId="1CB89D98" w14:textId="6358C4D4" w:rsidR="007954E1" w:rsidRPr="00F44AF0" w:rsidRDefault="00EE532C" w:rsidP="00EE532C">
      <w:pPr>
        <w:pStyle w:val="PargrafodaLista"/>
        <w:widowControl/>
        <w:numPr>
          <w:ilvl w:val="2"/>
          <w:numId w:val="3"/>
        </w:numPr>
        <w:suppressAutoHyphens/>
        <w:overflowPunct w:val="0"/>
        <w:autoSpaceDE/>
        <w:autoSpaceDN/>
        <w:spacing w:before="120" w:after="120" w:line="360" w:lineRule="auto"/>
        <w:ind w:firstLine="22"/>
        <w:contextualSpacing/>
        <w:textAlignment w:val="baseline"/>
        <w:rPr>
          <w:rFonts w:ascii="Verdana" w:eastAsia="Arial" w:hAnsi="Verdana" w:cs="Arial"/>
          <w:b/>
          <w:bCs/>
          <w:color w:val="000000"/>
          <w:u w:val="single"/>
          <w:lang w:eastAsia="en-US"/>
        </w:rPr>
      </w:pPr>
      <w:r>
        <w:rPr>
          <w:rFonts w:ascii="Verdana" w:eastAsia="Arial" w:hAnsi="Verdana" w:cs="Arial"/>
          <w:bCs/>
          <w:color w:val="000000"/>
          <w:lang w:eastAsia="en-US"/>
        </w:rPr>
        <w:t xml:space="preserve">- </w:t>
      </w:r>
      <w:r w:rsidR="007954E1" w:rsidRPr="00F44AF0">
        <w:rPr>
          <w:rFonts w:ascii="Verdana" w:eastAsia="Arial" w:hAnsi="Verdana" w:cs="Arial"/>
          <w:bCs/>
          <w:color w:val="000000"/>
          <w:lang w:eastAsia="en-US"/>
        </w:rPr>
        <w:t>Certidão Negativa de Débitos Municipais.</w:t>
      </w:r>
    </w:p>
    <w:p w14:paraId="7182997F" w14:textId="27EB4DED" w:rsidR="007954E1" w:rsidRPr="00F44AF0" w:rsidRDefault="00EE532C" w:rsidP="00EE532C">
      <w:pPr>
        <w:pStyle w:val="PargrafodaLista"/>
        <w:widowControl/>
        <w:numPr>
          <w:ilvl w:val="1"/>
          <w:numId w:val="3"/>
        </w:numPr>
        <w:tabs>
          <w:tab w:val="left" w:pos="851"/>
        </w:tabs>
        <w:suppressAutoHyphens/>
        <w:overflowPunct w:val="0"/>
        <w:autoSpaceDE/>
        <w:autoSpaceDN/>
        <w:spacing w:before="120" w:after="120" w:line="360" w:lineRule="auto"/>
        <w:ind w:left="284" w:firstLine="0"/>
        <w:contextualSpacing/>
        <w:textAlignment w:val="baseline"/>
        <w:rPr>
          <w:rFonts w:ascii="Verdana" w:eastAsia="Arial" w:hAnsi="Verdana" w:cs="Arial"/>
          <w:b/>
          <w:bCs/>
          <w:color w:val="000000"/>
          <w:u w:val="single"/>
          <w:lang w:eastAsia="en-US"/>
        </w:rPr>
      </w:pPr>
      <w:r>
        <w:rPr>
          <w:rFonts w:ascii="Verdana" w:hAnsi="Verdana" w:cs="Arial"/>
          <w:color w:val="000000" w:themeColor="text1"/>
        </w:rPr>
        <w:t xml:space="preserve">- </w:t>
      </w:r>
      <w:r w:rsidR="007954E1" w:rsidRPr="00F44AF0">
        <w:rPr>
          <w:rFonts w:ascii="Verdana" w:hAnsi="Verdana" w:cs="Arial"/>
          <w:color w:val="000000" w:themeColor="text1"/>
        </w:rPr>
        <w:t xml:space="preserve">As notas fiscais deverão ser emitidas em nome de: </w:t>
      </w:r>
      <w:r w:rsidR="007954E1" w:rsidRPr="00F44AF0">
        <w:rPr>
          <w:rFonts w:ascii="Verdana" w:hAnsi="Verdana" w:cs="Arial"/>
          <w:b/>
          <w:bCs/>
          <w:color w:val="000000" w:themeColor="text1"/>
        </w:rPr>
        <w:t>MUNICÍPIO DE NOVA FRIBURGO, CNPJ: 28.606.630/0001-23, Endereço: AVENIDA ALBERTO BRAUNE, 225, CENTRO, NOVA FRIBURGO - RJ, CEP: 28613-001.</w:t>
      </w:r>
    </w:p>
    <w:p w14:paraId="3A478FB4" w14:textId="27AB3A97" w:rsidR="007954E1" w:rsidRPr="00F44AF0" w:rsidRDefault="00EE532C" w:rsidP="00EE532C">
      <w:pPr>
        <w:pStyle w:val="PargrafodaLista"/>
        <w:widowControl/>
        <w:numPr>
          <w:ilvl w:val="1"/>
          <w:numId w:val="3"/>
        </w:numPr>
        <w:tabs>
          <w:tab w:val="left" w:pos="851"/>
        </w:tabs>
        <w:suppressAutoHyphens/>
        <w:overflowPunct w:val="0"/>
        <w:autoSpaceDE/>
        <w:autoSpaceDN/>
        <w:spacing w:before="120" w:after="120" w:line="360" w:lineRule="auto"/>
        <w:ind w:left="284" w:firstLine="0"/>
        <w:contextualSpacing/>
        <w:textAlignment w:val="baseline"/>
        <w:rPr>
          <w:rFonts w:ascii="Verdana" w:eastAsia="Arial" w:hAnsi="Verdana" w:cs="Arial"/>
          <w:b/>
          <w:bCs/>
          <w:color w:val="000000"/>
          <w:u w:val="single"/>
          <w:lang w:eastAsia="en-US"/>
        </w:rPr>
      </w:pPr>
      <w:r>
        <w:rPr>
          <w:rFonts w:ascii="Verdana" w:eastAsia="Arial" w:hAnsi="Verdana" w:cs="Arial"/>
          <w:bCs/>
          <w:color w:val="000000"/>
          <w:lang w:eastAsia="en-US"/>
        </w:rPr>
        <w:t xml:space="preserve">- </w:t>
      </w:r>
      <w:r w:rsidR="007954E1" w:rsidRPr="00F44AF0">
        <w:rPr>
          <w:rFonts w:ascii="Verdana" w:eastAsia="Arial" w:hAnsi="Verdana" w:cs="Arial"/>
          <w:bCs/>
          <w:color w:val="000000"/>
          <w:lang w:eastAsia="en-US"/>
        </w:rPr>
        <w:t>A nota fiscal deverá conter a identificação do banco, número da agência e conta corrente para que a Contratante possa efetuar o pagamento do valor devido.</w:t>
      </w:r>
    </w:p>
    <w:p w14:paraId="6660BBE3" w14:textId="102A1D2F" w:rsidR="007954E1" w:rsidRPr="00F44AF0" w:rsidRDefault="00EE532C" w:rsidP="00EE532C">
      <w:pPr>
        <w:pStyle w:val="PargrafodaLista"/>
        <w:widowControl/>
        <w:numPr>
          <w:ilvl w:val="1"/>
          <w:numId w:val="3"/>
        </w:numPr>
        <w:tabs>
          <w:tab w:val="left" w:pos="851"/>
        </w:tabs>
        <w:suppressAutoHyphens/>
        <w:overflowPunct w:val="0"/>
        <w:autoSpaceDE/>
        <w:autoSpaceDN/>
        <w:spacing w:before="120" w:after="120" w:line="360" w:lineRule="auto"/>
        <w:ind w:left="284" w:firstLine="0"/>
        <w:contextualSpacing/>
        <w:textAlignment w:val="baseline"/>
        <w:rPr>
          <w:rFonts w:ascii="Verdana" w:eastAsia="Arial" w:hAnsi="Verdana" w:cs="Arial"/>
          <w:b/>
          <w:bCs/>
          <w:color w:val="000000"/>
          <w:u w:val="single"/>
          <w:lang w:eastAsia="en-US"/>
        </w:rPr>
      </w:pPr>
      <w:r>
        <w:rPr>
          <w:rFonts w:ascii="Verdana" w:eastAsia="Arial" w:hAnsi="Verdana" w:cs="Arial"/>
          <w:bCs/>
          <w:color w:val="000000"/>
          <w:lang w:eastAsia="en-US"/>
        </w:rPr>
        <w:t xml:space="preserve">- </w:t>
      </w:r>
      <w:r w:rsidR="007954E1" w:rsidRPr="00F44AF0">
        <w:rPr>
          <w:rFonts w:ascii="Verdana" w:eastAsia="Arial" w:hAnsi="Verdana" w:cs="Arial"/>
          <w:bCs/>
          <w:color w:val="000000"/>
          <w:lang w:eastAsia="en-US"/>
        </w:rPr>
        <w:t>Na ocorrência de rejeição da (s) nota (s) fiscal (is), motivada por erro ou incorreções, o prazo para pagamento estipulado acima passará a ser contado a partir da data de sua reapresentação.</w:t>
      </w:r>
    </w:p>
    <w:p w14:paraId="746FB0ED" w14:textId="77777777" w:rsidR="0009398B" w:rsidRPr="006E0E27" w:rsidRDefault="00A64CAD" w:rsidP="006E0E27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6E0E27">
        <w:rPr>
          <w:rFonts w:ascii="Azo Sans Md" w:eastAsia="Gill Sans MT" w:hAnsi="Azo Sans Md" w:cs="Arial"/>
          <w:b/>
          <w:bCs/>
          <w:spacing w:val="-3"/>
        </w:rPr>
        <w:t>- CONDIÇOES GERAIS</w:t>
      </w:r>
    </w:p>
    <w:p w14:paraId="5D92FAEE" w14:textId="759DA4AF" w:rsidR="00731C95" w:rsidRPr="00EE532C" w:rsidRDefault="006B37AE" w:rsidP="00EE532C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Verdana" w:eastAsia="Arial" w:hAnsi="Verdana" w:cs="Arial"/>
          <w:bCs/>
          <w:color w:val="000000"/>
          <w:lang w:eastAsia="en-US"/>
        </w:rPr>
      </w:pPr>
      <w:r w:rsidRPr="00EE532C">
        <w:rPr>
          <w:rFonts w:ascii="Verdana" w:eastAsia="Arial" w:hAnsi="Verdana" w:cs="Arial"/>
          <w:bCs/>
          <w:color w:val="000000"/>
          <w:lang w:eastAsia="en-US"/>
        </w:rPr>
        <w:t xml:space="preserve">- </w:t>
      </w:r>
      <w:r w:rsidR="00731C95" w:rsidRPr="00EE532C">
        <w:rPr>
          <w:rFonts w:ascii="Verdana" w:eastAsia="Arial" w:hAnsi="Verdana" w:cs="Arial"/>
          <w:bCs/>
          <w:color w:val="000000"/>
          <w:lang w:eastAsia="en-US"/>
        </w:rPr>
        <w:t>É vedado efetuar acréscimos nos quantitativos fixados nesta ata de registro de preços, inclusive o acréscimo de que trata o §1º do art. 65 da Lei nº 8.666/93</w:t>
      </w:r>
      <w:r w:rsidR="00151BFC" w:rsidRPr="00EE532C">
        <w:rPr>
          <w:rFonts w:ascii="Verdana" w:eastAsia="Arial" w:hAnsi="Verdana" w:cs="Arial"/>
          <w:bCs/>
          <w:color w:val="000000"/>
          <w:lang w:eastAsia="en-US"/>
        </w:rPr>
        <w:t>.</w:t>
      </w:r>
    </w:p>
    <w:p w14:paraId="282BE80B" w14:textId="2E295A1D" w:rsidR="00A94A34" w:rsidRPr="00EE532C" w:rsidRDefault="006B37AE" w:rsidP="00EE532C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Verdana" w:eastAsia="Arial" w:hAnsi="Verdana" w:cs="Arial"/>
          <w:bCs/>
          <w:color w:val="000000"/>
          <w:lang w:eastAsia="en-US"/>
        </w:rPr>
      </w:pPr>
      <w:r w:rsidRPr="00EE532C">
        <w:rPr>
          <w:rFonts w:ascii="Verdana" w:eastAsia="Arial" w:hAnsi="Verdana" w:cs="Arial"/>
          <w:bCs/>
          <w:color w:val="000000"/>
          <w:lang w:eastAsia="en-US"/>
        </w:rPr>
        <w:t xml:space="preserve">- </w:t>
      </w:r>
      <w:r w:rsidR="00731C95" w:rsidRPr="00EE532C">
        <w:rPr>
          <w:rFonts w:ascii="Verdana" w:eastAsia="Arial" w:hAnsi="Verdana" w:cs="Arial"/>
          <w:bCs/>
          <w:color w:val="000000"/>
          <w:lang w:eastAsia="en-US"/>
        </w:rPr>
        <w:t>A ata de realização da sessão pública do pregão, contendo a relação dos licitantes que aceitarem cotar os bens ou serviços com preços iguais ao do licitante vencedor do certame, compõe anexo a esta Ata de Registro de Preços</w:t>
      </w:r>
      <w:r w:rsidR="00151BFC" w:rsidRPr="00EE532C">
        <w:rPr>
          <w:rFonts w:ascii="Verdana" w:eastAsia="Arial" w:hAnsi="Verdana" w:cs="Arial"/>
          <w:bCs/>
          <w:color w:val="000000"/>
          <w:lang w:eastAsia="en-US"/>
        </w:rPr>
        <w:t>.</w:t>
      </w:r>
    </w:p>
    <w:p w14:paraId="28A62398" w14:textId="617A99A5" w:rsidR="0009398B" w:rsidRPr="00EE532C" w:rsidRDefault="00731C95" w:rsidP="00EE532C">
      <w:pPr>
        <w:tabs>
          <w:tab w:val="left" w:pos="851"/>
        </w:tabs>
        <w:spacing w:before="113" w:line="360" w:lineRule="auto"/>
        <w:ind w:left="284" w:right="3"/>
        <w:jc w:val="both"/>
        <w:rPr>
          <w:rFonts w:ascii="Verdana" w:eastAsia="Arial" w:hAnsi="Verdana" w:cs="Arial"/>
          <w:bCs/>
          <w:color w:val="000000"/>
          <w:lang w:eastAsia="en-US"/>
        </w:rPr>
      </w:pPr>
      <w:r w:rsidRPr="00EE532C">
        <w:rPr>
          <w:rFonts w:ascii="Verdana" w:eastAsia="Arial" w:hAnsi="Verdana" w:cs="Arial"/>
          <w:bCs/>
          <w:color w:val="000000"/>
          <w:lang w:eastAsia="en-US"/>
        </w:rPr>
        <w:t xml:space="preserve">Para firmeza e validade do pactuado, a presente Ata foi lavrada em </w:t>
      </w:r>
      <w:r w:rsidR="00CE7C3F" w:rsidRPr="00EE532C">
        <w:rPr>
          <w:rFonts w:ascii="Verdana" w:eastAsia="Arial" w:hAnsi="Verdana" w:cs="Arial"/>
          <w:bCs/>
          <w:color w:val="000000"/>
          <w:lang w:eastAsia="en-US"/>
        </w:rPr>
        <w:t xml:space="preserve">02 (duas) </w:t>
      </w:r>
      <w:r w:rsidRPr="00EE532C">
        <w:rPr>
          <w:rFonts w:ascii="Verdana" w:eastAsia="Arial" w:hAnsi="Verdana" w:cs="Arial"/>
          <w:bCs/>
          <w:color w:val="000000"/>
          <w:lang w:eastAsia="en-US"/>
        </w:rPr>
        <w:t>vias de igual teor, que, depois de lida e achada em ordem, vai assinada pelas partes.</w:t>
      </w:r>
    </w:p>
    <w:p w14:paraId="2511216E" w14:textId="77777777" w:rsidR="008C3D97" w:rsidRPr="006A2FF5" w:rsidRDefault="008C3D97" w:rsidP="006A2FF5">
      <w:pPr>
        <w:tabs>
          <w:tab w:val="left" w:pos="851"/>
        </w:tabs>
        <w:spacing w:before="113" w:line="360" w:lineRule="auto"/>
        <w:ind w:left="284" w:right="747"/>
        <w:jc w:val="both"/>
        <w:rPr>
          <w:rFonts w:ascii="Azo Sans Lt" w:hAnsi="Azo Sans Lt" w:cs="Arial"/>
          <w:w w:val="110"/>
        </w:rPr>
      </w:pPr>
    </w:p>
    <w:p w14:paraId="08B0573D" w14:textId="282EE581" w:rsidR="0009398B" w:rsidRPr="00DD35BD" w:rsidRDefault="0078214C" w:rsidP="006A6755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55680" behindDoc="1" locked="0" layoutInCell="1" allowOverlap="1" wp14:anchorId="65D48D31" wp14:editId="6B9E0C56">
                <wp:simplePos x="0" y="0"/>
                <wp:positionH relativeFrom="page">
                  <wp:posOffset>2411095</wp:posOffset>
                </wp:positionH>
                <wp:positionV relativeFrom="paragraph">
                  <wp:posOffset>111125</wp:posOffset>
                </wp:positionV>
                <wp:extent cx="2724785" cy="0"/>
                <wp:effectExtent l="0" t="0" r="0" b="0"/>
                <wp:wrapTopAndBottom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4785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3E873B" id="Line 6" o:spid="_x0000_s1026" style="position:absolute;z-index:-251660800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89.85pt,8.75pt" to="404.4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" strokeweight=".27194mm">
                <w10:wrap type="topAndBottom" anchorx="page"/>
              </v:line>
            </w:pict>
          </mc:Fallback>
        </mc:AlternateContent>
      </w:r>
    </w:p>
    <w:p w14:paraId="5268E44E" w14:textId="77777777" w:rsidR="00AF2FAD" w:rsidRPr="00EE532C" w:rsidRDefault="00AF2FAD" w:rsidP="00AF2FAD">
      <w:pPr>
        <w:widowControl/>
        <w:autoSpaceDE/>
        <w:autoSpaceDN/>
        <w:jc w:val="center"/>
        <w:rPr>
          <w:rFonts w:ascii="Verdana" w:eastAsia="Times New Roman" w:hAnsi="Verdana" w:cs="Arial"/>
          <w:b/>
          <w:spacing w:val="30"/>
          <w:sz w:val="20"/>
          <w:szCs w:val="20"/>
          <w:lang w:val="pt-BR" w:eastAsia="pt-BR" w:bidi="ar-SA"/>
        </w:rPr>
      </w:pPr>
      <w:bookmarkStart w:id="9" w:name="_Hlk120614725"/>
      <w:r w:rsidRPr="00EE532C">
        <w:rPr>
          <w:rFonts w:ascii="Verdana" w:eastAsia="Times New Roman" w:hAnsi="Verdana" w:cs="Arial"/>
          <w:b/>
          <w:spacing w:val="30"/>
          <w:sz w:val="20"/>
          <w:szCs w:val="20"/>
          <w:lang w:val="pt-BR" w:eastAsia="pt-BR" w:bidi="ar-SA"/>
        </w:rPr>
        <w:t xml:space="preserve">Bernardo Coelho </w:t>
      </w:r>
      <w:proofErr w:type="spellStart"/>
      <w:r w:rsidRPr="00EE532C">
        <w:rPr>
          <w:rFonts w:ascii="Verdana" w:eastAsia="Times New Roman" w:hAnsi="Verdana" w:cs="Arial"/>
          <w:b/>
          <w:spacing w:val="30"/>
          <w:sz w:val="20"/>
          <w:szCs w:val="20"/>
          <w:lang w:val="pt-BR" w:eastAsia="pt-BR" w:bidi="ar-SA"/>
        </w:rPr>
        <w:t>Verly</w:t>
      </w:r>
      <w:proofErr w:type="spellEnd"/>
    </w:p>
    <w:p w14:paraId="1D0B5A48" w14:textId="77777777" w:rsidR="00AF2FAD" w:rsidRPr="00AF2FAD" w:rsidRDefault="00AF2FAD" w:rsidP="00AF2FAD">
      <w:pPr>
        <w:widowControl/>
        <w:autoSpaceDE/>
        <w:autoSpaceDN/>
        <w:jc w:val="center"/>
        <w:rPr>
          <w:rFonts w:ascii="Verdana" w:eastAsia="Times New Roman" w:hAnsi="Verdana" w:cs="Arial"/>
          <w:bCs/>
          <w:iCs/>
          <w:sz w:val="20"/>
          <w:szCs w:val="20"/>
          <w:lang w:val="pt-BR" w:eastAsia="pt-BR" w:bidi="ar-SA"/>
        </w:rPr>
      </w:pPr>
      <w:r w:rsidRPr="00AF2FAD">
        <w:rPr>
          <w:rFonts w:ascii="Verdana" w:eastAsia="Times New Roman" w:hAnsi="Verdana" w:cs="Arial"/>
          <w:bCs/>
          <w:iCs/>
          <w:sz w:val="20"/>
          <w:szCs w:val="20"/>
          <w:lang w:val="pt-BR" w:eastAsia="pt-BR" w:bidi="ar-SA"/>
        </w:rPr>
        <w:t>Secretário Municipal de Obras</w:t>
      </w:r>
    </w:p>
    <w:p w14:paraId="57933CBE" w14:textId="77777777" w:rsidR="00AF2FAD" w:rsidRPr="00AF2FAD" w:rsidRDefault="00AF2FAD" w:rsidP="00AF2FAD">
      <w:pPr>
        <w:widowControl/>
        <w:autoSpaceDE/>
        <w:autoSpaceDN/>
        <w:jc w:val="center"/>
        <w:rPr>
          <w:rFonts w:ascii="Verdana" w:eastAsia="Times New Roman" w:hAnsi="Verdana" w:cs="Arial"/>
          <w:bCs/>
          <w:color w:val="000000"/>
          <w:sz w:val="20"/>
          <w:szCs w:val="20"/>
          <w:lang w:val="pt-BR" w:eastAsia="pt-BR" w:bidi="ar-SA"/>
        </w:rPr>
      </w:pPr>
      <w:r w:rsidRPr="00AF2FAD">
        <w:rPr>
          <w:rFonts w:ascii="Verdana" w:eastAsia="Times New Roman" w:hAnsi="Verdana" w:cs="Arial"/>
          <w:bCs/>
          <w:sz w:val="20"/>
          <w:szCs w:val="20"/>
          <w:lang w:val="pt-BR" w:eastAsia="pt-BR" w:bidi="ar-SA"/>
        </w:rPr>
        <w:t xml:space="preserve">Matrícula </w:t>
      </w:r>
      <w:r w:rsidRPr="00AF2FAD">
        <w:rPr>
          <w:rFonts w:ascii="Verdana" w:eastAsia="Times New Roman" w:hAnsi="Verdana" w:cs="Arial"/>
          <w:bCs/>
          <w:color w:val="000000"/>
          <w:sz w:val="20"/>
          <w:szCs w:val="20"/>
          <w:lang w:val="pt-BR" w:eastAsia="pt-BR" w:bidi="ar-SA"/>
        </w:rPr>
        <w:t>62.009</w:t>
      </w:r>
    </w:p>
    <w:bookmarkEnd w:id="9"/>
    <w:p w14:paraId="2A813F57" w14:textId="3B67C15A" w:rsidR="008C3D97" w:rsidRDefault="008C3D97" w:rsidP="006A2FF5">
      <w:pPr>
        <w:pStyle w:val="Corpodetex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16715DE2" w14:textId="162B65D2" w:rsidR="008C3D97" w:rsidRDefault="008C3D97" w:rsidP="006A2FF5">
      <w:pPr>
        <w:pStyle w:val="Corpodetex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19EDDE0B" w14:textId="556BFAAD" w:rsidR="008C3D97" w:rsidRDefault="008C3D97" w:rsidP="006A2FF5">
      <w:pPr>
        <w:pStyle w:val="Corpodetex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4A86B3FC" w14:textId="2CB3B7DE" w:rsidR="008C3D97" w:rsidRDefault="008C3D97" w:rsidP="006A2FF5">
      <w:pPr>
        <w:pStyle w:val="Corpodetex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05A19A04" w14:textId="77777777" w:rsidR="008C3D97" w:rsidRPr="00DD35BD" w:rsidRDefault="008C3D97" w:rsidP="006A2FF5">
      <w:pPr>
        <w:pStyle w:val="Corpodetexto"/>
        <w:ind w:right="3"/>
        <w:jc w:val="center"/>
        <w:rPr>
          <w:rFonts w:ascii="Azo Sans Lt" w:hAnsi="Azo Sans Lt"/>
          <w:sz w:val="20"/>
          <w:szCs w:val="20"/>
        </w:rPr>
      </w:pPr>
    </w:p>
    <w:p w14:paraId="0EE54AD5" w14:textId="5F4BBA6D" w:rsidR="00942887" w:rsidRDefault="006A2FF5" w:rsidP="006A2FF5">
      <w:pPr>
        <w:pStyle w:val="Corpodetexto"/>
        <w:spacing w:after="120"/>
        <w:jc w:val="center"/>
        <w:rPr>
          <w:rFonts w:ascii="Azo Sans Lt" w:hAnsi="Azo Sans Lt"/>
          <w:w w:val="115"/>
          <w:sz w:val="20"/>
          <w:szCs w:val="20"/>
        </w:rPr>
      </w:pPr>
      <w:r>
        <w:rPr>
          <w:rFonts w:ascii="Azo Sans Lt" w:hAnsi="Azo Sans Lt"/>
          <w:w w:val="115"/>
          <w:sz w:val="20"/>
          <w:szCs w:val="20"/>
        </w:rPr>
        <w:t>________________________________________</w:t>
      </w:r>
    </w:p>
    <w:p w14:paraId="74A65BC9" w14:textId="3857E1A4" w:rsidR="006A2FF5" w:rsidRDefault="006A2FF5" w:rsidP="006A2FF5">
      <w:pPr>
        <w:pStyle w:val="Corpodetexto"/>
        <w:spacing w:after="120" w:line="360" w:lineRule="auto"/>
        <w:jc w:val="center"/>
        <w:rPr>
          <w:rFonts w:ascii="Azo Sans Lt" w:hAnsi="Azo Sans Lt"/>
          <w:w w:val="115"/>
          <w:sz w:val="20"/>
          <w:szCs w:val="20"/>
        </w:rPr>
      </w:pPr>
      <w:r>
        <w:rPr>
          <w:rFonts w:ascii="Azo Sans Lt" w:hAnsi="Azo Sans Lt"/>
          <w:w w:val="115"/>
          <w:sz w:val="20"/>
          <w:szCs w:val="20"/>
        </w:rPr>
        <w:lastRenderedPageBreak/>
        <w:t>Empresa</w:t>
      </w:r>
    </w:p>
    <w:p w14:paraId="5C148784" w14:textId="239E412E" w:rsidR="006A2FF5" w:rsidRDefault="006A2FF5" w:rsidP="006A2FF5">
      <w:pPr>
        <w:pStyle w:val="Corpodetexto"/>
        <w:spacing w:after="120" w:line="360" w:lineRule="auto"/>
        <w:jc w:val="center"/>
        <w:rPr>
          <w:rFonts w:ascii="Azo Sans Lt" w:hAnsi="Azo Sans Lt"/>
          <w:w w:val="115"/>
          <w:sz w:val="20"/>
          <w:szCs w:val="20"/>
        </w:rPr>
      </w:pPr>
    </w:p>
    <w:p w14:paraId="09373E42" w14:textId="275C1476" w:rsidR="008C3D97" w:rsidRDefault="008C3D97" w:rsidP="006A2FF5">
      <w:pPr>
        <w:pStyle w:val="Corpodetexto"/>
        <w:spacing w:after="120" w:line="360" w:lineRule="auto"/>
        <w:jc w:val="center"/>
        <w:rPr>
          <w:rFonts w:ascii="Azo Sans Lt" w:hAnsi="Azo Sans Lt"/>
          <w:w w:val="115"/>
          <w:sz w:val="20"/>
          <w:szCs w:val="20"/>
        </w:rPr>
      </w:pPr>
    </w:p>
    <w:p w14:paraId="1289CC56" w14:textId="4B70AE12" w:rsidR="008C3D97" w:rsidRDefault="008C3D97" w:rsidP="006A2FF5">
      <w:pPr>
        <w:pStyle w:val="Corpodetexto"/>
        <w:spacing w:after="120" w:line="360" w:lineRule="auto"/>
        <w:jc w:val="center"/>
        <w:rPr>
          <w:rFonts w:ascii="Azo Sans Lt" w:hAnsi="Azo Sans Lt"/>
          <w:w w:val="115"/>
          <w:sz w:val="20"/>
          <w:szCs w:val="20"/>
        </w:rPr>
      </w:pPr>
    </w:p>
    <w:p w14:paraId="3CD2D689" w14:textId="32E76238" w:rsidR="008C3D97" w:rsidRDefault="008C3D97" w:rsidP="006A2FF5">
      <w:pPr>
        <w:pStyle w:val="Corpodetexto"/>
        <w:spacing w:after="120" w:line="360" w:lineRule="auto"/>
        <w:jc w:val="center"/>
        <w:rPr>
          <w:rFonts w:ascii="Azo Sans Lt" w:hAnsi="Azo Sans Lt"/>
          <w:w w:val="115"/>
          <w:sz w:val="20"/>
          <w:szCs w:val="20"/>
        </w:rPr>
      </w:pPr>
    </w:p>
    <w:p w14:paraId="71AFD2EF" w14:textId="013C1DCE" w:rsidR="00912784" w:rsidRDefault="00912784" w:rsidP="006A2FF5">
      <w:pPr>
        <w:pStyle w:val="Corpodetexto"/>
        <w:spacing w:after="120" w:line="360" w:lineRule="auto"/>
        <w:jc w:val="center"/>
        <w:rPr>
          <w:rFonts w:ascii="Azo Sans Lt" w:hAnsi="Azo Sans Lt"/>
          <w:w w:val="115"/>
          <w:sz w:val="20"/>
          <w:szCs w:val="20"/>
        </w:rPr>
      </w:pPr>
    </w:p>
    <w:p w14:paraId="7A50086D" w14:textId="77777777" w:rsidR="00912784" w:rsidRDefault="00912784" w:rsidP="006A2FF5">
      <w:pPr>
        <w:pStyle w:val="Corpodetexto"/>
        <w:spacing w:after="120" w:line="360" w:lineRule="auto"/>
        <w:jc w:val="center"/>
        <w:rPr>
          <w:rFonts w:ascii="Azo Sans Lt" w:hAnsi="Azo Sans Lt"/>
          <w:w w:val="115"/>
          <w:sz w:val="20"/>
          <w:szCs w:val="20"/>
        </w:rPr>
      </w:pPr>
    </w:p>
    <w:p w14:paraId="7C2D0C9E" w14:textId="674A1630" w:rsidR="008C3D97" w:rsidRDefault="008C3D97" w:rsidP="006A2FF5">
      <w:pPr>
        <w:pStyle w:val="Corpodetexto"/>
        <w:spacing w:after="120" w:line="360" w:lineRule="auto"/>
        <w:jc w:val="center"/>
        <w:rPr>
          <w:rFonts w:ascii="Azo Sans Lt" w:hAnsi="Azo Sans Lt"/>
          <w:w w:val="115"/>
          <w:sz w:val="20"/>
          <w:szCs w:val="20"/>
        </w:rPr>
      </w:pPr>
    </w:p>
    <w:p w14:paraId="204214F8" w14:textId="1C780B24" w:rsidR="008C3D97" w:rsidRDefault="008C3D97" w:rsidP="006A2FF5">
      <w:pPr>
        <w:pStyle w:val="Corpodetexto"/>
        <w:spacing w:after="120" w:line="360" w:lineRule="auto"/>
        <w:jc w:val="center"/>
        <w:rPr>
          <w:rFonts w:ascii="Azo Sans Lt" w:hAnsi="Azo Sans Lt"/>
          <w:w w:val="115"/>
          <w:sz w:val="20"/>
          <w:szCs w:val="20"/>
        </w:rPr>
      </w:pPr>
    </w:p>
    <w:p w14:paraId="4450226B" w14:textId="51454181" w:rsidR="00EE532C" w:rsidRDefault="00EE532C" w:rsidP="006A2FF5">
      <w:pPr>
        <w:pStyle w:val="Corpodetexto"/>
        <w:spacing w:after="120" w:line="360" w:lineRule="auto"/>
        <w:jc w:val="center"/>
        <w:rPr>
          <w:rFonts w:ascii="Azo Sans Lt" w:hAnsi="Azo Sans Lt"/>
          <w:w w:val="115"/>
          <w:sz w:val="20"/>
          <w:szCs w:val="20"/>
        </w:rPr>
      </w:pPr>
    </w:p>
    <w:p w14:paraId="68EEDB83" w14:textId="2E680EC7" w:rsidR="00EE532C" w:rsidRDefault="00EE532C" w:rsidP="006A2FF5">
      <w:pPr>
        <w:pStyle w:val="Corpodetexto"/>
        <w:spacing w:after="120" w:line="360" w:lineRule="auto"/>
        <w:jc w:val="center"/>
        <w:rPr>
          <w:rFonts w:ascii="Azo Sans Lt" w:hAnsi="Azo Sans Lt"/>
          <w:w w:val="115"/>
          <w:sz w:val="20"/>
          <w:szCs w:val="20"/>
        </w:rPr>
      </w:pPr>
    </w:p>
    <w:p w14:paraId="690BA821" w14:textId="7F3DF0E5" w:rsidR="00EE532C" w:rsidRDefault="00EE532C" w:rsidP="006A2FF5">
      <w:pPr>
        <w:pStyle w:val="Corpodetexto"/>
        <w:spacing w:after="120" w:line="360" w:lineRule="auto"/>
        <w:jc w:val="center"/>
        <w:rPr>
          <w:rFonts w:ascii="Azo Sans Lt" w:hAnsi="Azo Sans Lt"/>
          <w:w w:val="115"/>
          <w:sz w:val="20"/>
          <w:szCs w:val="20"/>
        </w:rPr>
      </w:pPr>
    </w:p>
    <w:p w14:paraId="064F8B83" w14:textId="34A7E00E" w:rsidR="00EE532C" w:rsidRDefault="00EE532C" w:rsidP="006A2FF5">
      <w:pPr>
        <w:pStyle w:val="Corpodetexto"/>
        <w:spacing w:after="120" w:line="360" w:lineRule="auto"/>
        <w:jc w:val="center"/>
        <w:rPr>
          <w:rFonts w:ascii="Azo Sans Lt" w:hAnsi="Azo Sans Lt"/>
          <w:w w:val="115"/>
          <w:sz w:val="20"/>
          <w:szCs w:val="20"/>
        </w:rPr>
      </w:pPr>
    </w:p>
    <w:p w14:paraId="274B4D28" w14:textId="0EDBC9BB" w:rsidR="00EE532C" w:rsidRDefault="00EE532C" w:rsidP="006A2FF5">
      <w:pPr>
        <w:pStyle w:val="Corpodetexto"/>
        <w:spacing w:after="120" w:line="360" w:lineRule="auto"/>
        <w:jc w:val="center"/>
        <w:rPr>
          <w:rFonts w:ascii="Azo Sans Lt" w:hAnsi="Azo Sans Lt"/>
          <w:w w:val="115"/>
          <w:sz w:val="20"/>
          <w:szCs w:val="20"/>
        </w:rPr>
      </w:pPr>
    </w:p>
    <w:p w14:paraId="20D6C861" w14:textId="6AD1E29D" w:rsidR="00EE532C" w:rsidRDefault="00EE532C" w:rsidP="006A2FF5">
      <w:pPr>
        <w:pStyle w:val="Corpodetexto"/>
        <w:spacing w:after="120" w:line="360" w:lineRule="auto"/>
        <w:jc w:val="center"/>
        <w:rPr>
          <w:rFonts w:ascii="Azo Sans Lt" w:hAnsi="Azo Sans Lt"/>
          <w:w w:val="115"/>
          <w:sz w:val="20"/>
          <w:szCs w:val="20"/>
        </w:rPr>
      </w:pPr>
    </w:p>
    <w:p w14:paraId="10EF95C7" w14:textId="5251A6C5" w:rsidR="00EE532C" w:rsidRDefault="00EE532C" w:rsidP="006A2FF5">
      <w:pPr>
        <w:pStyle w:val="Corpodetexto"/>
        <w:spacing w:after="120" w:line="360" w:lineRule="auto"/>
        <w:jc w:val="center"/>
        <w:rPr>
          <w:rFonts w:ascii="Azo Sans Lt" w:hAnsi="Azo Sans Lt"/>
          <w:w w:val="115"/>
          <w:sz w:val="20"/>
          <w:szCs w:val="20"/>
        </w:rPr>
      </w:pPr>
    </w:p>
    <w:p w14:paraId="2177A53E" w14:textId="060AEE8E" w:rsidR="00EE532C" w:rsidRDefault="00EE532C" w:rsidP="006A2FF5">
      <w:pPr>
        <w:pStyle w:val="Corpodetexto"/>
        <w:spacing w:after="120" w:line="360" w:lineRule="auto"/>
        <w:jc w:val="center"/>
        <w:rPr>
          <w:rFonts w:ascii="Azo Sans Lt" w:hAnsi="Azo Sans Lt"/>
          <w:w w:val="115"/>
          <w:sz w:val="20"/>
          <w:szCs w:val="20"/>
        </w:rPr>
      </w:pPr>
    </w:p>
    <w:p w14:paraId="6C6E6572" w14:textId="6236B887" w:rsidR="00EE532C" w:rsidRDefault="00EE532C" w:rsidP="006A2FF5">
      <w:pPr>
        <w:pStyle w:val="Corpodetexto"/>
        <w:spacing w:after="120" w:line="360" w:lineRule="auto"/>
        <w:jc w:val="center"/>
        <w:rPr>
          <w:rFonts w:ascii="Azo Sans Lt" w:hAnsi="Azo Sans Lt"/>
          <w:w w:val="115"/>
          <w:sz w:val="20"/>
          <w:szCs w:val="20"/>
        </w:rPr>
      </w:pPr>
    </w:p>
    <w:p w14:paraId="68520575" w14:textId="2DA8415B" w:rsidR="00EE532C" w:rsidRDefault="00EE532C" w:rsidP="006A2FF5">
      <w:pPr>
        <w:pStyle w:val="Corpodetexto"/>
        <w:spacing w:after="120" w:line="360" w:lineRule="auto"/>
        <w:jc w:val="center"/>
        <w:rPr>
          <w:rFonts w:ascii="Azo Sans Lt" w:hAnsi="Azo Sans Lt"/>
          <w:w w:val="115"/>
          <w:sz w:val="20"/>
          <w:szCs w:val="20"/>
        </w:rPr>
      </w:pPr>
    </w:p>
    <w:p w14:paraId="2AE01075" w14:textId="70E42E85" w:rsidR="00EE532C" w:rsidRDefault="00EE532C" w:rsidP="006A2FF5">
      <w:pPr>
        <w:pStyle w:val="Corpodetexto"/>
        <w:spacing w:after="120" w:line="360" w:lineRule="auto"/>
        <w:jc w:val="center"/>
        <w:rPr>
          <w:rFonts w:ascii="Azo Sans Lt" w:hAnsi="Azo Sans Lt"/>
          <w:w w:val="115"/>
          <w:sz w:val="20"/>
          <w:szCs w:val="20"/>
        </w:rPr>
      </w:pPr>
    </w:p>
    <w:p w14:paraId="7CD9923C" w14:textId="41CBF39E" w:rsidR="00EE532C" w:rsidRDefault="00EE532C" w:rsidP="006A2FF5">
      <w:pPr>
        <w:pStyle w:val="Corpodetexto"/>
        <w:spacing w:after="120" w:line="360" w:lineRule="auto"/>
        <w:jc w:val="center"/>
        <w:rPr>
          <w:rFonts w:ascii="Azo Sans Lt" w:hAnsi="Azo Sans Lt"/>
          <w:w w:val="115"/>
          <w:sz w:val="20"/>
          <w:szCs w:val="20"/>
        </w:rPr>
      </w:pPr>
    </w:p>
    <w:p w14:paraId="484DDCEC" w14:textId="6E21327B" w:rsidR="00EE532C" w:rsidRDefault="00EE532C" w:rsidP="006A2FF5">
      <w:pPr>
        <w:pStyle w:val="Corpodetexto"/>
        <w:spacing w:after="120" w:line="360" w:lineRule="auto"/>
        <w:jc w:val="center"/>
        <w:rPr>
          <w:rFonts w:ascii="Azo Sans Lt" w:hAnsi="Azo Sans Lt"/>
          <w:w w:val="115"/>
          <w:sz w:val="20"/>
          <w:szCs w:val="20"/>
        </w:rPr>
      </w:pPr>
    </w:p>
    <w:p w14:paraId="0A9A9658" w14:textId="6786529B" w:rsidR="00EE532C" w:rsidRDefault="00EE532C" w:rsidP="006A2FF5">
      <w:pPr>
        <w:pStyle w:val="Corpodetexto"/>
        <w:spacing w:after="120" w:line="360" w:lineRule="auto"/>
        <w:jc w:val="center"/>
        <w:rPr>
          <w:rFonts w:ascii="Azo Sans Lt" w:hAnsi="Azo Sans Lt"/>
          <w:w w:val="115"/>
          <w:sz w:val="20"/>
          <w:szCs w:val="20"/>
        </w:rPr>
      </w:pPr>
    </w:p>
    <w:p w14:paraId="271BFDB2" w14:textId="77777777" w:rsidR="00EE532C" w:rsidRDefault="00EE532C" w:rsidP="006A2FF5">
      <w:pPr>
        <w:pStyle w:val="Corpodetexto"/>
        <w:spacing w:after="120" w:line="360" w:lineRule="auto"/>
        <w:jc w:val="center"/>
        <w:rPr>
          <w:rFonts w:ascii="Azo Sans Lt" w:hAnsi="Azo Sans Lt"/>
          <w:w w:val="115"/>
          <w:sz w:val="20"/>
          <w:szCs w:val="20"/>
        </w:rPr>
      </w:pPr>
    </w:p>
    <w:p w14:paraId="6C68C790" w14:textId="0ABCC19F" w:rsidR="008C3D97" w:rsidRDefault="008C3D97" w:rsidP="006A2FF5">
      <w:pPr>
        <w:pStyle w:val="Corpodetexto"/>
        <w:spacing w:after="120" w:line="360" w:lineRule="auto"/>
        <w:jc w:val="center"/>
        <w:rPr>
          <w:rFonts w:ascii="Azo Sans Lt" w:hAnsi="Azo Sans Lt"/>
          <w:w w:val="115"/>
          <w:sz w:val="20"/>
          <w:szCs w:val="20"/>
        </w:rPr>
      </w:pPr>
    </w:p>
    <w:p w14:paraId="065CB03B" w14:textId="2CE17524" w:rsidR="008C3D97" w:rsidRDefault="008C3D97" w:rsidP="006A2FF5">
      <w:pPr>
        <w:pStyle w:val="Corpodetexto"/>
        <w:spacing w:after="120" w:line="360" w:lineRule="auto"/>
        <w:jc w:val="center"/>
        <w:rPr>
          <w:rFonts w:ascii="Azo Sans Lt" w:hAnsi="Azo Sans Lt"/>
          <w:w w:val="115"/>
          <w:sz w:val="20"/>
          <w:szCs w:val="20"/>
        </w:rPr>
      </w:pPr>
    </w:p>
    <w:p w14:paraId="1780BD9B" w14:textId="77777777" w:rsidR="00D92020" w:rsidRDefault="00D92020" w:rsidP="00427D40">
      <w:pPr>
        <w:pStyle w:val="Ttulo1"/>
        <w:spacing w:after="120" w:line="360" w:lineRule="auto"/>
        <w:ind w:left="952" w:right="813" w:firstLine="0"/>
        <w:jc w:val="center"/>
        <w:rPr>
          <w:rFonts w:ascii="Azo Sans Lt" w:hAnsi="Azo Sans Lt"/>
          <w:sz w:val="20"/>
          <w:szCs w:val="20"/>
          <w:u w:val="none"/>
        </w:rPr>
      </w:pPr>
    </w:p>
    <w:p w14:paraId="0CE6DCA9" w14:textId="2E193130" w:rsidR="00427D40" w:rsidRPr="00DD35BD" w:rsidRDefault="00427D40" w:rsidP="00427D40">
      <w:pPr>
        <w:pStyle w:val="Ttulo1"/>
        <w:spacing w:after="120" w:line="360" w:lineRule="auto"/>
        <w:ind w:left="952" w:right="813" w:firstLine="0"/>
        <w:jc w:val="center"/>
        <w:rPr>
          <w:rFonts w:ascii="Azo Sans Lt" w:hAnsi="Azo Sans Lt"/>
          <w:sz w:val="20"/>
          <w:szCs w:val="20"/>
          <w:u w:val="none"/>
        </w:rPr>
      </w:pPr>
      <w:r w:rsidRPr="00DD35BD">
        <w:rPr>
          <w:rFonts w:ascii="Azo Sans Lt" w:hAnsi="Azo Sans Lt"/>
          <w:sz w:val="20"/>
          <w:szCs w:val="20"/>
          <w:u w:val="none"/>
        </w:rPr>
        <w:t xml:space="preserve">CADASTRO DE RESERVA – </w:t>
      </w:r>
      <w:r w:rsidRPr="00636330">
        <w:rPr>
          <w:rFonts w:ascii="Azo Sans Lt" w:hAnsi="Azo Sans Lt"/>
          <w:sz w:val="20"/>
          <w:szCs w:val="20"/>
        </w:rPr>
        <w:t>ANEXO A</w:t>
      </w:r>
      <w:r w:rsidRPr="00DD35BD">
        <w:rPr>
          <w:rFonts w:ascii="Azo Sans Lt" w:hAnsi="Azo Sans Lt"/>
          <w:sz w:val="20"/>
          <w:szCs w:val="20"/>
          <w:u w:val="none"/>
        </w:rPr>
        <w:t xml:space="preserve"> DA ATA DE REGISTRO DE PREÇOS</w:t>
      </w:r>
    </w:p>
    <w:p w14:paraId="51607464" w14:textId="77777777" w:rsidR="00427D40" w:rsidRPr="00DD35BD" w:rsidRDefault="00427D40" w:rsidP="00427D40">
      <w:pPr>
        <w:pStyle w:val="Corpodetexto"/>
        <w:spacing w:after="120" w:line="360" w:lineRule="auto"/>
        <w:ind w:left="262" w:right="547"/>
        <w:jc w:val="both"/>
        <w:rPr>
          <w:rFonts w:ascii="Azo Sans Lt" w:hAnsi="Azo Sans Lt"/>
          <w:sz w:val="20"/>
          <w:szCs w:val="20"/>
        </w:rPr>
      </w:pPr>
      <w:r>
        <w:rPr>
          <w:rFonts w:ascii="Azo Sans Lt" w:hAnsi="Azo Sans Lt"/>
          <w:w w:val="120"/>
          <w:sz w:val="20"/>
          <w:szCs w:val="20"/>
        </w:rPr>
        <w:t>Ficam</w:t>
      </w:r>
      <w:r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>registrados</w:t>
      </w:r>
      <w:r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>os</w:t>
      </w:r>
      <w:r w:rsidRPr="00DD35BD">
        <w:rPr>
          <w:rFonts w:ascii="Azo Sans Lt" w:hAnsi="Azo Sans Lt"/>
          <w:spacing w:val="-43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>preços</w:t>
      </w:r>
      <w:r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>dos</w:t>
      </w:r>
      <w:r w:rsidRPr="00DD35BD">
        <w:rPr>
          <w:rFonts w:ascii="Azo Sans Lt" w:hAnsi="Azo Sans Lt"/>
          <w:spacing w:val="-43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>licitantes</w:t>
      </w:r>
      <w:r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>que</w:t>
      </w:r>
      <w:r w:rsidRPr="00DD35BD">
        <w:rPr>
          <w:rFonts w:ascii="Azo Sans Lt" w:hAnsi="Azo Sans Lt"/>
          <w:spacing w:val="-40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>aceitaram</w:t>
      </w:r>
      <w:r w:rsidRPr="00DD35BD">
        <w:rPr>
          <w:rFonts w:ascii="Azo Sans Lt" w:hAnsi="Azo Sans Lt"/>
          <w:spacing w:val="-41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>cotar</w:t>
      </w:r>
      <w:r w:rsidRPr="00DD35BD">
        <w:rPr>
          <w:rFonts w:ascii="Azo Sans Lt" w:hAnsi="Azo Sans Lt"/>
          <w:spacing w:val="-43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>os</w:t>
      </w:r>
      <w:r w:rsidRPr="00DD35BD">
        <w:rPr>
          <w:rFonts w:ascii="Azo Sans Lt" w:hAnsi="Azo Sans Lt"/>
          <w:spacing w:val="-41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 xml:space="preserve">itens com preços </w:t>
      </w:r>
      <w:r w:rsidRPr="00DD35BD">
        <w:rPr>
          <w:rFonts w:ascii="Azo Sans Lt" w:hAnsi="Azo Sans Lt"/>
          <w:w w:val="120"/>
          <w:sz w:val="20"/>
          <w:szCs w:val="20"/>
        </w:rPr>
        <w:lastRenderedPageBreak/>
        <w:t>iguais ao do licitante vencedor, na sequência da classificação do certame.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2077"/>
        <w:gridCol w:w="4296"/>
        <w:gridCol w:w="1090"/>
        <w:gridCol w:w="1429"/>
      </w:tblGrid>
      <w:tr w:rsidR="00427D40" w:rsidRPr="00DD35BD" w14:paraId="5E279D1C" w14:textId="77777777" w:rsidTr="00771DFB">
        <w:trPr>
          <w:trHeight w:val="453"/>
          <w:jc w:val="center"/>
        </w:trPr>
        <w:tc>
          <w:tcPr>
            <w:tcW w:w="384" w:type="pct"/>
            <w:shd w:val="clear" w:color="auto" w:fill="D9D9D9"/>
          </w:tcPr>
          <w:p w14:paraId="3E7AFC76" w14:textId="77777777" w:rsidR="00427D40" w:rsidRPr="001D3C11" w:rsidRDefault="00427D40" w:rsidP="00771DFB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D9D9D9"/>
          </w:tcPr>
          <w:p w14:paraId="0F3422CC" w14:textId="77777777" w:rsidR="00427D40" w:rsidRPr="001D3C11" w:rsidRDefault="00427D40" w:rsidP="00771DFB">
            <w:pPr>
              <w:pStyle w:val="TableParagraph"/>
              <w:spacing w:after="120" w:line="360" w:lineRule="auto"/>
              <w:ind w:left="3430" w:right="3411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05"/>
                <w:sz w:val="20"/>
                <w:szCs w:val="20"/>
              </w:rPr>
              <w:t>XXª Classificada</w:t>
            </w:r>
          </w:p>
        </w:tc>
      </w:tr>
      <w:tr w:rsidR="00427D40" w:rsidRPr="00DD35BD" w14:paraId="456C32D7" w14:textId="77777777" w:rsidTr="00771DFB">
        <w:trPr>
          <w:trHeight w:val="453"/>
          <w:jc w:val="center"/>
        </w:trPr>
        <w:tc>
          <w:tcPr>
            <w:tcW w:w="384" w:type="pct"/>
            <w:shd w:val="clear" w:color="auto" w:fill="F1F1F1"/>
          </w:tcPr>
          <w:p w14:paraId="30C3336F" w14:textId="77777777" w:rsidR="00427D40" w:rsidRPr="001D3C11" w:rsidRDefault="00427D40" w:rsidP="00771DFB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4B98F141" w14:textId="77777777" w:rsidR="00427D40" w:rsidRPr="001D3C11" w:rsidRDefault="00427D40" w:rsidP="00771DFB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10"/>
                <w:sz w:val="20"/>
                <w:szCs w:val="20"/>
              </w:rPr>
              <w:t>Empresa:</w:t>
            </w:r>
          </w:p>
        </w:tc>
      </w:tr>
      <w:tr w:rsidR="00427D40" w:rsidRPr="00DD35BD" w14:paraId="229CB8CD" w14:textId="77777777" w:rsidTr="00771DFB">
        <w:trPr>
          <w:trHeight w:val="455"/>
          <w:jc w:val="center"/>
        </w:trPr>
        <w:tc>
          <w:tcPr>
            <w:tcW w:w="384" w:type="pct"/>
            <w:shd w:val="clear" w:color="auto" w:fill="F1F1F1"/>
          </w:tcPr>
          <w:p w14:paraId="62E72EFB" w14:textId="77777777" w:rsidR="00427D40" w:rsidRPr="001D3C11" w:rsidRDefault="00427D40" w:rsidP="00771DFB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5A023AF5" w14:textId="77777777" w:rsidR="00427D40" w:rsidRPr="001D3C11" w:rsidRDefault="00427D40" w:rsidP="00771DFB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05"/>
                <w:sz w:val="20"/>
                <w:szCs w:val="20"/>
              </w:rPr>
              <w:t>Endereço:</w:t>
            </w:r>
          </w:p>
        </w:tc>
      </w:tr>
      <w:tr w:rsidR="00427D40" w:rsidRPr="00DD35BD" w14:paraId="305CBE58" w14:textId="77777777" w:rsidTr="005E7711">
        <w:trPr>
          <w:trHeight w:val="453"/>
          <w:jc w:val="center"/>
        </w:trPr>
        <w:tc>
          <w:tcPr>
            <w:tcW w:w="1462" w:type="pct"/>
            <w:gridSpan w:val="2"/>
            <w:shd w:val="clear" w:color="auto" w:fill="F1F1F1"/>
          </w:tcPr>
          <w:p w14:paraId="716A443F" w14:textId="77777777" w:rsidR="00427D40" w:rsidRPr="001D3C11" w:rsidRDefault="00427D40" w:rsidP="00771DFB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sz w:val="20"/>
                <w:szCs w:val="20"/>
              </w:rPr>
              <w:t>CNPJ:</w:t>
            </w:r>
          </w:p>
        </w:tc>
        <w:tc>
          <w:tcPr>
            <w:tcW w:w="2230" w:type="pct"/>
            <w:shd w:val="clear" w:color="auto" w:fill="F1F1F1"/>
          </w:tcPr>
          <w:p w14:paraId="14C9126F" w14:textId="77777777" w:rsidR="00427D40" w:rsidRPr="001D3C11" w:rsidRDefault="00427D40" w:rsidP="00771DFB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05"/>
                <w:sz w:val="20"/>
                <w:szCs w:val="20"/>
              </w:rPr>
              <w:t>E-mail:</w:t>
            </w:r>
          </w:p>
        </w:tc>
        <w:tc>
          <w:tcPr>
            <w:tcW w:w="566" w:type="pct"/>
            <w:shd w:val="clear" w:color="auto" w:fill="F1F1F1"/>
          </w:tcPr>
          <w:p w14:paraId="00D4F562" w14:textId="77777777" w:rsidR="00427D40" w:rsidRPr="001D3C11" w:rsidRDefault="00427D40" w:rsidP="00771DFB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742" w:type="pct"/>
            <w:shd w:val="clear" w:color="auto" w:fill="F1F1F1"/>
          </w:tcPr>
          <w:p w14:paraId="04D667E7" w14:textId="77777777" w:rsidR="00427D40" w:rsidRPr="001D3C11" w:rsidRDefault="00427D40" w:rsidP="00771DFB">
            <w:pPr>
              <w:pStyle w:val="TableParagraph"/>
              <w:spacing w:after="120" w:line="360" w:lineRule="auto"/>
              <w:ind w:left="113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10"/>
                <w:sz w:val="20"/>
                <w:szCs w:val="20"/>
              </w:rPr>
              <w:t>Telefone:</w:t>
            </w:r>
          </w:p>
        </w:tc>
      </w:tr>
    </w:tbl>
    <w:p w14:paraId="70FF087F" w14:textId="77777777" w:rsidR="00427D40" w:rsidRDefault="00427D40" w:rsidP="00427D40">
      <w:pPr>
        <w:spacing w:after="120" w:line="360" w:lineRule="auto"/>
        <w:rPr>
          <w:rFonts w:ascii="Azo Sans Lt" w:hAnsi="Azo Sans Lt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1085"/>
        <w:gridCol w:w="3756"/>
        <w:gridCol w:w="965"/>
        <w:gridCol w:w="742"/>
        <w:gridCol w:w="1061"/>
        <w:gridCol w:w="1414"/>
      </w:tblGrid>
      <w:tr w:rsidR="00427D40" w:rsidRPr="004D3015" w14:paraId="3A209207" w14:textId="77777777" w:rsidTr="00771DFB">
        <w:trPr>
          <w:trHeight w:val="347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2F5D87A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C7E8495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Nº REGISTRO</w:t>
            </w:r>
          </w:p>
        </w:tc>
        <w:tc>
          <w:tcPr>
            <w:tcW w:w="1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CB10DD1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F6BD28E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</w:t>
            </w:r>
            <w:r>
              <w:rPr>
                <w:rFonts w:ascii="Calibri" w:hAnsi="Calibri" w:cs="Calibri"/>
                <w:b/>
                <w:bCs/>
                <w:color w:val="FFFFFF" w:themeColor="background1"/>
              </w:rPr>
              <w:t>NID.</w:t>
            </w: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679844D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ED55B68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PREÇO</w:t>
            </w:r>
          </w:p>
        </w:tc>
      </w:tr>
      <w:tr w:rsidR="00427D40" w:rsidRPr="004D3015" w14:paraId="1205087F" w14:textId="77777777" w:rsidTr="00771DFB">
        <w:trPr>
          <w:trHeight w:val="425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E8EE9F1" w14:textId="77777777" w:rsidR="00427D40" w:rsidRPr="0042462B" w:rsidRDefault="00427D40" w:rsidP="00771DFB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BB17C66" w14:textId="77777777" w:rsidR="00427D40" w:rsidRPr="0042462B" w:rsidRDefault="00427D40" w:rsidP="00771DFB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1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2FE113A" w14:textId="77777777" w:rsidR="00427D40" w:rsidRPr="0042462B" w:rsidRDefault="00427D40" w:rsidP="00771DFB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7E78C13" w14:textId="77777777" w:rsidR="00427D40" w:rsidRPr="0042462B" w:rsidRDefault="00427D40" w:rsidP="00771DFB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8F5A2FA" w14:textId="77777777" w:rsidR="00427D40" w:rsidRPr="0042462B" w:rsidRDefault="00427D40" w:rsidP="00771DFB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27A14C8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07C0CD4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TOTAL</w:t>
            </w:r>
          </w:p>
        </w:tc>
      </w:tr>
      <w:tr w:rsidR="00427D40" w:rsidRPr="004D3015" w14:paraId="1491AE4E" w14:textId="77777777" w:rsidTr="00771DFB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39DB1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579EC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33EC7" w14:textId="77777777" w:rsidR="00427D40" w:rsidRPr="004D3015" w:rsidRDefault="00427D40" w:rsidP="00771DF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C55CC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4568A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8C766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650AC" w14:textId="77777777" w:rsidR="00427D40" w:rsidRPr="004D3015" w:rsidRDefault="00427D40" w:rsidP="00771DF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27D40" w:rsidRPr="004D3015" w14:paraId="127F7416" w14:textId="77777777" w:rsidTr="00771DFB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89551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E519FF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230FBE" w14:textId="77777777" w:rsidR="00427D40" w:rsidRPr="004D3015" w:rsidRDefault="00427D40" w:rsidP="00771DF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1FF07F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A175F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F6C2E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6044B" w14:textId="77777777" w:rsidR="00427D40" w:rsidRPr="004D3015" w:rsidRDefault="00427D40" w:rsidP="00771DF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27D40" w:rsidRPr="004D3015" w14:paraId="017DF092" w14:textId="77777777" w:rsidTr="00771DFB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5245E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...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A102B6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F1F4C9" w14:textId="77777777" w:rsidR="00427D40" w:rsidRPr="004D3015" w:rsidRDefault="00427D40" w:rsidP="00771DF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486F74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883F6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B77DE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25118" w14:textId="77777777" w:rsidR="00427D40" w:rsidRPr="004D3015" w:rsidRDefault="00427D40" w:rsidP="00771DF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27D40" w:rsidRPr="004D3015" w14:paraId="17D27AE3" w14:textId="77777777" w:rsidTr="00771DFB">
        <w:trPr>
          <w:trHeight w:val="714"/>
        </w:trPr>
        <w:tc>
          <w:tcPr>
            <w:tcW w:w="42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5782C543" w14:textId="77777777" w:rsidR="00427D40" w:rsidRPr="004D3015" w:rsidRDefault="00427D40" w:rsidP="00771DF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TOTAL REGISTRADO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4ED68C55" w14:textId="77777777" w:rsidR="00427D40" w:rsidRPr="004D3015" w:rsidRDefault="00427D40" w:rsidP="00771DF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</w:tbl>
    <w:p w14:paraId="7442DBA3" w14:textId="77777777" w:rsidR="005E7711" w:rsidRDefault="005E7711" w:rsidP="00427D4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0C058D6E" w14:textId="772C298C" w:rsidR="00427D40" w:rsidRPr="00DD35BD" w:rsidRDefault="00427D40" w:rsidP="00427D4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59264" behindDoc="1" locked="0" layoutInCell="1" allowOverlap="1" wp14:anchorId="11811685" wp14:editId="204997C7">
                <wp:simplePos x="0" y="0"/>
                <wp:positionH relativeFrom="page">
                  <wp:posOffset>2411095</wp:posOffset>
                </wp:positionH>
                <wp:positionV relativeFrom="paragraph">
                  <wp:posOffset>111125</wp:posOffset>
                </wp:positionV>
                <wp:extent cx="2724785" cy="0"/>
                <wp:effectExtent l="0" t="0" r="0" b="0"/>
                <wp:wrapTopAndBottom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4785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5AABE" id="Line 6" o:spid="_x0000_s1026" style="position:absolute;z-index:-25165721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89.85pt,8.75pt" to="404.4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069F7FEE" w14:textId="77777777" w:rsidR="00AF2FAD" w:rsidRPr="00AF2FAD" w:rsidRDefault="00AF2FAD" w:rsidP="00AF2FAD">
      <w:pPr>
        <w:widowControl/>
        <w:autoSpaceDE/>
        <w:autoSpaceDN/>
        <w:jc w:val="center"/>
        <w:rPr>
          <w:rFonts w:ascii="Verdana" w:eastAsia="Times New Roman" w:hAnsi="Verdana" w:cs="Arial"/>
          <w:bCs/>
          <w:spacing w:val="30"/>
          <w:sz w:val="20"/>
          <w:szCs w:val="20"/>
          <w:lang w:val="pt-BR" w:eastAsia="pt-BR" w:bidi="ar-SA"/>
        </w:rPr>
      </w:pPr>
      <w:r w:rsidRPr="00AF2FAD">
        <w:rPr>
          <w:rFonts w:ascii="Verdana" w:eastAsia="Times New Roman" w:hAnsi="Verdana" w:cs="Arial"/>
          <w:bCs/>
          <w:spacing w:val="30"/>
          <w:sz w:val="20"/>
          <w:szCs w:val="20"/>
          <w:lang w:val="pt-BR" w:eastAsia="pt-BR" w:bidi="ar-SA"/>
        </w:rPr>
        <w:t xml:space="preserve">Bernardo Coelho </w:t>
      </w:r>
      <w:proofErr w:type="spellStart"/>
      <w:r w:rsidRPr="00AF2FAD">
        <w:rPr>
          <w:rFonts w:ascii="Verdana" w:eastAsia="Times New Roman" w:hAnsi="Verdana" w:cs="Arial"/>
          <w:bCs/>
          <w:spacing w:val="30"/>
          <w:sz w:val="20"/>
          <w:szCs w:val="20"/>
          <w:lang w:val="pt-BR" w:eastAsia="pt-BR" w:bidi="ar-SA"/>
        </w:rPr>
        <w:t>Verly</w:t>
      </w:r>
      <w:proofErr w:type="spellEnd"/>
    </w:p>
    <w:p w14:paraId="2FFB8DFA" w14:textId="77777777" w:rsidR="00AF2FAD" w:rsidRPr="00AF2FAD" w:rsidRDefault="00AF2FAD" w:rsidP="00AF2FAD">
      <w:pPr>
        <w:widowControl/>
        <w:autoSpaceDE/>
        <w:autoSpaceDN/>
        <w:jc w:val="center"/>
        <w:rPr>
          <w:rFonts w:ascii="Verdana" w:eastAsia="Times New Roman" w:hAnsi="Verdana" w:cs="Arial"/>
          <w:bCs/>
          <w:iCs/>
          <w:sz w:val="20"/>
          <w:szCs w:val="20"/>
          <w:lang w:val="pt-BR" w:eastAsia="pt-BR" w:bidi="ar-SA"/>
        </w:rPr>
      </w:pPr>
      <w:r w:rsidRPr="00AF2FAD">
        <w:rPr>
          <w:rFonts w:ascii="Verdana" w:eastAsia="Times New Roman" w:hAnsi="Verdana" w:cs="Arial"/>
          <w:bCs/>
          <w:iCs/>
          <w:sz w:val="20"/>
          <w:szCs w:val="20"/>
          <w:lang w:val="pt-BR" w:eastAsia="pt-BR" w:bidi="ar-SA"/>
        </w:rPr>
        <w:t>Secretário Municipal de Obras</w:t>
      </w:r>
    </w:p>
    <w:p w14:paraId="6082725B" w14:textId="0769F24A" w:rsidR="00AF2FAD" w:rsidRDefault="00AF2FAD" w:rsidP="00AF2FAD">
      <w:pPr>
        <w:widowControl/>
        <w:autoSpaceDE/>
        <w:autoSpaceDN/>
        <w:jc w:val="center"/>
        <w:rPr>
          <w:rFonts w:ascii="Verdana" w:eastAsia="Times New Roman" w:hAnsi="Verdana" w:cs="Arial"/>
          <w:bCs/>
          <w:color w:val="000000"/>
          <w:sz w:val="20"/>
          <w:szCs w:val="20"/>
          <w:lang w:val="pt-BR" w:eastAsia="pt-BR" w:bidi="ar-SA"/>
        </w:rPr>
      </w:pPr>
      <w:r w:rsidRPr="00AF2FAD">
        <w:rPr>
          <w:rFonts w:ascii="Verdana" w:eastAsia="Times New Roman" w:hAnsi="Verdana" w:cs="Arial"/>
          <w:bCs/>
          <w:sz w:val="20"/>
          <w:szCs w:val="20"/>
          <w:lang w:val="pt-BR" w:eastAsia="pt-BR" w:bidi="ar-SA"/>
        </w:rPr>
        <w:t xml:space="preserve">Matrícula </w:t>
      </w:r>
      <w:r w:rsidRPr="00AF2FAD">
        <w:rPr>
          <w:rFonts w:ascii="Verdana" w:eastAsia="Times New Roman" w:hAnsi="Verdana" w:cs="Arial"/>
          <w:bCs/>
          <w:color w:val="000000"/>
          <w:sz w:val="20"/>
          <w:szCs w:val="20"/>
          <w:lang w:val="pt-BR" w:eastAsia="pt-BR" w:bidi="ar-SA"/>
        </w:rPr>
        <w:t>62.009</w:t>
      </w:r>
    </w:p>
    <w:p w14:paraId="0680C393" w14:textId="14DB84D8" w:rsidR="00AF2FAD" w:rsidRDefault="00AF2FAD" w:rsidP="00AF2FAD">
      <w:pPr>
        <w:widowControl/>
        <w:autoSpaceDE/>
        <w:autoSpaceDN/>
        <w:jc w:val="center"/>
        <w:rPr>
          <w:rFonts w:ascii="Verdana" w:eastAsia="Times New Roman" w:hAnsi="Verdana" w:cs="Arial"/>
          <w:bCs/>
          <w:color w:val="000000"/>
          <w:sz w:val="20"/>
          <w:szCs w:val="20"/>
          <w:lang w:val="pt-BR" w:eastAsia="pt-BR" w:bidi="ar-SA"/>
        </w:rPr>
      </w:pPr>
    </w:p>
    <w:p w14:paraId="44840CEA" w14:textId="77777777" w:rsidR="00AF2FAD" w:rsidRPr="00AF2FAD" w:rsidRDefault="00AF2FAD" w:rsidP="00AF2FAD">
      <w:pPr>
        <w:widowControl/>
        <w:autoSpaceDE/>
        <w:autoSpaceDN/>
        <w:jc w:val="center"/>
        <w:rPr>
          <w:rFonts w:ascii="Verdana" w:eastAsia="Times New Roman" w:hAnsi="Verdana" w:cs="Arial"/>
          <w:bCs/>
          <w:color w:val="000000"/>
          <w:sz w:val="20"/>
          <w:szCs w:val="20"/>
          <w:lang w:val="pt-BR" w:eastAsia="pt-BR" w:bidi="ar-SA"/>
        </w:rPr>
      </w:pPr>
    </w:p>
    <w:p w14:paraId="0C65E160" w14:textId="77777777" w:rsidR="00427D40" w:rsidRPr="00DD35BD" w:rsidRDefault="00427D40" w:rsidP="00427D4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60288" behindDoc="1" locked="0" layoutInCell="1" allowOverlap="1" wp14:anchorId="42506E42" wp14:editId="22A29FF6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964787" id="Line 5" o:spid="_x0000_s1026" style="position:absolute;z-index:-25165619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3B83DD04" w14:textId="18F03A90" w:rsidR="00427D40" w:rsidRDefault="00427D40" w:rsidP="00427D40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  <w:r w:rsidRPr="00DD35BD">
        <w:rPr>
          <w:rFonts w:ascii="Azo Sans Lt" w:hAnsi="Azo Sans Lt"/>
          <w:w w:val="115"/>
          <w:sz w:val="20"/>
          <w:szCs w:val="20"/>
        </w:rPr>
        <w:t>Empresa</w:t>
      </w:r>
    </w:p>
    <w:p w14:paraId="530359B6" w14:textId="77777777" w:rsidR="00AF2FAD" w:rsidRPr="00DD35BD" w:rsidRDefault="00AF2FAD" w:rsidP="00427D40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4CC2C4AF" w14:textId="77777777" w:rsidR="00427D40" w:rsidRPr="00DD35BD" w:rsidRDefault="00427D40" w:rsidP="00427D4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61312" behindDoc="1" locked="0" layoutInCell="1" allowOverlap="1" wp14:anchorId="53DF6CDE" wp14:editId="3D606BF2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58E445" id="Line 5" o:spid="_x0000_s1026" style="position:absolute;z-index:-251655168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67004C6E" w14:textId="77777777" w:rsidR="00427D40" w:rsidRPr="00DD35BD" w:rsidRDefault="00427D40" w:rsidP="00427D40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sz w:val="20"/>
          <w:szCs w:val="20"/>
        </w:rPr>
      </w:pPr>
      <w:r w:rsidRPr="00DD35BD">
        <w:rPr>
          <w:rFonts w:ascii="Azo Sans Lt" w:hAnsi="Azo Sans Lt"/>
          <w:w w:val="115"/>
          <w:sz w:val="20"/>
          <w:szCs w:val="20"/>
        </w:rPr>
        <w:t>Empresa</w:t>
      </w:r>
    </w:p>
    <w:p w14:paraId="5041F1D2" w14:textId="77777777" w:rsidR="00427D40" w:rsidRDefault="00427D40" w:rsidP="00A40BB9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sectPr w:rsidR="00427D40" w:rsidSect="004246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50"/>
      <w:pgMar w:top="1418" w:right="1134" w:bottom="1418" w:left="1134" w:header="851" w:footer="28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C1B12" w14:textId="77777777" w:rsidR="0030433A" w:rsidRDefault="0030433A">
      <w:r>
        <w:separator/>
      </w:r>
    </w:p>
  </w:endnote>
  <w:endnote w:type="continuationSeparator" w:id="0">
    <w:p w14:paraId="2FF75D71" w14:textId="77777777" w:rsidR="0030433A" w:rsidRDefault="00304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52E47" w14:textId="77777777" w:rsidR="003F32DC" w:rsidRDefault="003F32D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FD85A" w14:textId="77777777" w:rsidR="00CE7C3F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  <w:lang w:val="pt-BR"/>
      </w:rPr>
    </w:pPr>
  </w:p>
  <w:p w14:paraId="732BE3BC" w14:textId="77777777" w:rsidR="00CE7C3F" w:rsidRPr="0042462B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6"/>
        <w:szCs w:val="16"/>
        <w:lang w:val="pt-BR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>Av. Alberto Braune, nº 224 – 2º Andar / Sala 212 – Centro – Nova Friburgo – RJ</w:t>
    </w:r>
  </w:p>
  <w:p w14:paraId="75CCAAD7" w14:textId="633ACE5D" w:rsidR="00CE7C3F" w:rsidRPr="0042462B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6"/>
        <w:szCs w:val="16"/>
        <w:lang w:val="pt-BR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e-mail: </w:t>
    </w:r>
    <w:hyperlink r:id="rId1" w:history="1">
      <w:r w:rsidR="003F32DC" w:rsidRPr="001E3838">
        <w:rPr>
          <w:rStyle w:val="Hyperlink"/>
          <w:sz w:val="18"/>
          <w:szCs w:val="18"/>
        </w:rPr>
        <w:t>licitacaopmnf@gmail.com</w:t>
      </w:r>
    </w:hyperlink>
    <w:r w:rsidR="00EE532C">
      <w:t xml:space="preserve"> </w:t>
    </w: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>– Telefone: (22) 2523-1113</w:t>
    </w:r>
  </w:p>
  <w:p w14:paraId="49804189" w14:textId="77777777" w:rsidR="0042462B" w:rsidRPr="0042462B" w:rsidRDefault="0042462B" w:rsidP="00CE7C3F">
    <w:pPr>
      <w:pStyle w:val="Rodap"/>
      <w:jc w:val="center"/>
      <w:rPr>
        <w:b/>
        <w:bCs/>
        <w:color w:val="000000"/>
        <w:sz w:val="16"/>
        <w:szCs w:val="16"/>
        <w:lang w:val="pt-BR"/>
      </w:rPr>
    </w:pPr>
  </w:p>
  <w:p w14:paraId="76E86ABB" w14:textId="647CF04C" w:rsidR="0009398B" w:rsidRDefault="00CE7C3F" w:rsidP="0042462B">
    <w:pPr>
      <w:pStyle w:val="Rodap"/>
      <w:jc w:val="right"/>
      <w:rPr>
        <w:sz w:val="20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Página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PAGE  \* Arabic  \*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2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 de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NUMPAGES \ * Arábico \ 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5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A4668" w14:textId="77777777" w:rsidR="003F32DC" w:rsidRDefault="003F32D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AE864" w14:textId="77777777" w:rsidR="0030433A" w:rsidRDefault="0030433A">
      <w:r>
        <w:separator/>
      </w:r>
    </w:p>
  </w:footnote>
  <w:footnote w:type="continuationSeparator" w:id="0">
    <w:p w14:paraId="0247DEB1" w14:textId="77777777" w:rsidR="0030433A" w:rsidRDefault="00304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A092F" w14:textId="77777777" w:rsidR="003F32DC" w:rsidRDefault="003F32D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0" w:name="_Hlk103076390"/>
  <w:p w14:paraId="40E78D86" w14:textId="01DBFB5E" w:rsidR="000C3F4F" w:rsidRPr="00D439F0" w:rsidRDefault="000C3F4F" w:rsidP="000C3F4F">
    <w:pPr>
      <w:suppressAutoHyphens/>
      <w:rPr>
        <w:rFonts w:ascii="Arial" w:hAnsi="Arial" w:cs="Arial"/>
        <w:sz w:val="16"/>
        <w:szCs w:val="18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FA665D7" wp14:editId="32F1B6E5">
              <wp:simplePos x="0" y="0"/>
              <wp:positionH relativeFrom="column">
                <wp:posOffset>4301286</wp:posOffset>
              </wp:positionH>
              <wp:positionV relativeFrom="paragraph">
                <wp:posOffset>-72186</wp:posOffset>
              </wp:positionV>
              <wp:extent cx="1876425" cy="408305"/>
              <wp:effectExtent l="0" t="0" r="28575" b="10795"/>
              <wp:wrapNone/>
              <wp:docPr id="8" name="Retângul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5C8BCBCC" w14:textId="77777777" w:rsidR="000C3F4F" w:rsidRDefault="000C3F4F" w:rsidP="000C3F4F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14.927/2023</w:t>
                          </w:r>
                        </w:p>
                        <w:p w14:paraId="7A163476" w14:textId="77777777" w:rsidR="000C3F4F" w:rsidRDefault="000C3F4F" w:rsidP="000C3F4F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A665D7" id="Retângulo 8" o:spid="_x0000_s1026" style="position:absolute;margin-left:338.7pt;margin-top:-5.7pt;width:147.75pt;height:32.1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" strokeweight=".26mm">
              <v:stroke joinstyle="round"/>
              <v:path arrowok="t"/>
              <v:textbox>
                <w:txbxContent>
                  <w:p w14:paraId="5C8BCBCC" w14:textId="77777777" w:rsidR="000C3F4F" w:rsidRDefault="000C3F4F" w:rsidP="000C3F4F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14.927/2023</w:t>
                    </w:r>
                  </w:p>
                  <w:p w14:paraId="7A163476" w14:textId="77777777" w:rsidR="000C3F4F" w:rsidRDefault="000C3F4F" w:rsidP="000C3F4F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0E2D34DC" wp14:editId="35E9E38B">
          <wp:simplePos x="0" y="0"/>
          <wp:positionH relativeFrom="column">
            <wp:posOffset>-105410</wp:posOffset>
          </wp:positionH>
          <wp:positionV relativeFrom="paragraph">
            <wp:posOffset>-319681</wp:posOffset>
          </wp:positionV>
          <wp:extent cx="3913505" cy="844550"/>
          <wp:effectExtent l="0" t="0" r="0" b="0"/>
          <wp:wrapTight wrapText="bothSides">
            <wp:wrapPolygon edited="0">
              <wp:start x="1787" y="974"/>
              <wp:lineTo x="1262" y="2436"/>
              <wp:lineTo x="736" y="6334"/>
              <wp:lineTo x="736" y="9744"/>
              <wp:lineTo x="1051" y="17540"/>
              <wp:lineTo x="1682" y="19489"/>
              <wp:lineTo x="1787" y="20463"/>
              <wp:lineTo x="12407" y="20463"/>
              <wp:lineTo x="12407" y="17540"/>
              <wp:lineTo x="15351" y="17540"/>
              <wp:lineTo x="20082" y="12668"/>
              <wp:lineTo x="20188" y="7795"/>
              <wp:lineTo x="19346" y="6821"/>
              <wp:lineTo x="12302" y="974"/>
              <wp:lineTo x="1787" y="974"/>
            </wp:wrapPolygon>
          </wp:wrapTight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13505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0"/>
  </w:p>
  <w:p w14:paraId="77A093E8" w14:textId="4765B1E2" w:rsidR="001927EC" w:rsidRPr="005E2256" w:rsidRDefault="001927EC" w:rsidP="005E2256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1E2D5" w14:textId="77777777" w:rsidR="003F32DC" w:rsidRDefault="003F32D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eelawadee UI Semilight" w:hAnsi="Leelawadee UI Semilight"/>
        <w:b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Arial Unicode MS" w:hAnsi="Arial" w:cs="Arial" w:hint="default"/>
        <w:b/>
        <w:bCs/>
        <w:sz w:val="28"/>
        <w:szCs w:val="28"/>
        <w:lang w:val="pt-BR" w:eastAsia="en-U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Arial Unicode MS" w:hAnsi="Arial" w:cs="Arial" w:hint="default"/>
        <w:b w:val="0"/>
        <w:bCs w:val="0"/>
        <w:sz w:val="24"/>
        <w:szCs w:val="24"/>
        <w:lang w:val="pt-BR" w:eastAsia="en-US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Arial Unicode MS" w:hAnsi="Arial" w:cs="Arial" w:hint="default"/>
        <w:b/>
        <w:sz w:val="24"/>
        <w:szCs w:val="24"/>
        <w:lang w:val="pt-BR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5"/>
    <w:multiLevelType w:val="multilevel"/>
    <w:tmpl w:val="00000005"/>
    <w:name w:val="WWNum5"/>
    <w:lvl w:ilvl="0">
      <w:start w:val="10"/>
      <w:numFmt w:val="decimal"/>
      <w:lvlText w:val="%1."/>
      <w:lvlJc w:val="left"/>
      <w:pPr>
        <w:tabs>
          <w:tab w:val="num" w:pos="0"/>
        </w:tabs>
        <w:ind w:left="1421" w:hanging="570"/>
      </w:pPr>
      <w:rPr>
        <w:rFonts w:ascii="Leelawadee UI Semilight" w:hAnsi="Leelawadee UI Semiligh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13" w:hanging="720"/>
      </w:pPr>
      <w:rPr>
        <w:rFonts w:ascii="Leelawadee UI Semilight" w:hAnsi="Leelawadee UI Semiligh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131" w:hanging="720"/>
      </w:pPr>
      <w:rPr>
        <w:rFonts w:ascii="Leelawadee UI Semilight" w:hAnsi="Leelawadee UI Semiligh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9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81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8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61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69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771" w:hanging="2160"/>
      </w:pPr>
    </w:lvl>
  </w:abstractNum>
  <w:abstractNum w:abstractNumId="3" w15:restartNumberingAfterBreak="0">
    <w:nsid w:val="00000007"/>
    <w:multiLevelType w:val="multilevel"/>
    <w:tmpl w:val="00000007"/>
    <w:name w:val="WWNum7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0" w:hanging="720"/>
      </w:pPr>
      <w:rPr>
        <w:rFonts w:ascii="Leelawadee UI Semilight" w:hAnsi="Leelawadee UI Semiligh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60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400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84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64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440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880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680" w:hanging="2160"/>
      </w:pPr>
      <w:rPr>
        <w:i w:val="0"/>
      </w:rPr>
    </w:lvl>
  </w:abstractNum>
  <w:abstractNum w:abstractNumId="4" w15:restartNumberingAfterBreak="0">
    <w:nsid w:val="00000008"/>
    <w:multiLevelType w:val="multilevel"/>
    <w:tmpl w:val="00000008"/>
    <w:name w:val="WWNum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eelawadee UI Semilight" w:hAnsi="Leelawadee UI Semilight" w:cs="Times New Roman"/>
        <w:b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  <w:b w:val="0"/>
        <w:u w:val="none"/>
      </w:rPr>
    </w:lvl>
  </w:abstractNum>
  <w:abstractNum w:abstractNumId="5" w15:restartNumberingAfterBreak="0">
    <w:nsid w:val="03296439"/>
    <w:multiLevelType w:val="hybridMultilevel"/>
    <w:tmpl w:val="A9E8CA12"/>
    <w:lvl w:ilvl="0" w:tplc="DD98CE30">
      <w:start w:val="1"/>
      <w:numFmt w:val="lowerLetter"/>
      <w:lvlText w:val="%1)"/>
      <w:lvlJc w:val="left"/>
      <w:pPr>
        <w:ind w:left="862" w:hanging="60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42" w:hanging="360"/>
      </w:pPr>
    </w:lvl>
    <w:lvl w:ilvl="2" w:tplc="0416001B" w:tentative="1">
      <w:start w:val="1"/>
      <w:numFmt w:val="lowerRoman"/>
      <w:lvlText w:val="%3."/>
      <w:lvlJc w:val="right"/>
      <w:pPr>
        <w:ind w:left="2062" w:hanging="180"/>
      </w:pPr>
    </w:lvl>
    <w:lvl w:ilvl="3" w:tplc="0416000F" w:tentative="1">
      <w:start w:val="1"/>
      <w:numFmt w:val="decimal"/>
      <w:lvlText w:val="%4."/>
      <w:lvlJc w:val="left"/>
      <w:pPr>
        <w:ind w:left="2782" w:hanging="360"/>
      </w:pPr>
    </w:lvl>
    <w:lvl w:ilvl="4" w:tplc="04160019" w:tentative="1">
      <w:start w:val="1"/>
      <w:numFmt w:val="lowerLetter"/>
      <w:lvlText w:val="%5."/>
      <w:lvlJc w:val="left"/>
      <w:pPr>
        <w:ind w:left="3502" w:hanging="360"/>
      </w:pPr>
    </w:lvl>
    <w:lvl w:ilvl="5" w:tplc="0416001B" w:tentative="1">
      <w:start w:val="1"/>
      <w:numFmt w:val="lowerRoman"/>
      <w:lvlText w:val="%6."/>
      <w:lvlJc w:val="right"/>
      <w:pPr>
        <w:ind w:left="4222" w:hanging="180"/>
      </w:pPr>
    </w:lvl>
    <w:lvl w:ilvl="6" w:tplc="0416000F" w:tentative="1">
      <w:start w:val="1"/>
      <w:numFmt w:val="decimal"/>
      <w:lvlText w:val="%7."/>
      <w:lvlJc w:val="left"/>
      <w:pPr>
        <w:ind w:left="4942" w:hanging="360"/>
      </w:pPr>
    </w:lvl>
    <w:lvl w:ilvl="7" w:tplc="04160019" w:tentative="1">
      <w:start w:val="1"/>
      <w:numFmt w:val="lowerLetter"/>
      <w:lvlText w:val="%8."/>
      <w:lvlJc w:val="left"/>
      <w:pPr>
        <w:ind w:left="5662" w:hanging="360"/>
      </w:pPr>
    </w:lvl>
    <w:lvl w:ilvl="8" w:tplc="0416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6" w15:restartNumberingAfterBreak="0">
    <w:nsid w:val="03382745"/>
    <w:multiLevelType w:val="hybridMultilevel"/>
    <w:tmpl w:val="76702658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70864DD"/>
    <w:multiLevelType w:val="hybridMultilevel"/>
    <w:tmpl w:val="5D6C9056"/>
    <w:lvl w:ilvl="0" w:tplc="BFF8387C">
      <w:start w:val="1"/>
      <w:numFmt w:val="lowerLetter"/>
      <w:lvlText w:val="%1)"/>
      <w:lvlJc w:val="left"/>
      <w:pPr>
        <w:ind w:left="262" w:hanging="344"/>
      </w:pPr>
      <w:rPr>
        <w:rFonts w:ascii="Tahoma" w:eastAsia="Tahoma" w:hAnsi="Tahoma" w:cs="Tahoma" w:hint="default"/>
        <w:spacing w:val="-1"/>
        <w:w w:val="102"/>
        <w:sz w:val="22"/>
        <w:szCs w:val="22"/>
        <w:lang w:val="pt-PT" w:eastAsia="pt-PT" w:bidi="pt-PT"/>
      </w:rPr>
    </w:lvl>
    <w:lvl w:ilvl="1" w:tplc="4A866EB4">
      <w:numFmt w:val="bullet"/>
      <w:lvlText w:val="•"/>
      <w:lvlJc w:val="left"/>
      <w:pPr>
        <w:ind w:left="1222" w:hanging="344"/>
      </w:pPr>
      <w:rPr>
        <w:rFonts w:hint="default"/>
        <w:lang w:val="pt-PT" w:eastAsia="pt-PT" w:bidi="pt-PT"/>
      </w:rPr>
    </w:lvl>
    <w:lvl w:ilvl="2" w:tplc="84809436">
      <w:numFmt w:val="bullet"/>
      <w:lvlText w:val="•"/>
      <w:lvlJc w:val="left"/>
      <w:pPr>
        <w:ind w:left="2185" w:hanging="344"/>
      </w:pPr>
      <w:rPr>
        <w:rFonts w:hint="default"/>
        <w:lang w:val="pt-PT" w:eastAsia="pt-PT" w:bidi="pt-PT"/>
      </w:rPr>
    </w:lvl>
    <w:lvl w:ilvl="3" w:tplc="76D08BF2">
      <w:numFmt w:val="bullet"/>
      <w:lvlText w:val="•"/>
      <w:lvlJc w:val="left"/>
      <w:pPr>
        <w:ind w:left="3147" w:hanging="344"/>
      </w:pPr>
      <w:rPr>
        <w:rFonts w:hint="default"/>
        <w:lang w:val="pt-PT" w:eastAsia="pt-PT" w:bidi="pt-PT"/>
      </w:rPr>
    </w:lvl>
    <w:lvl w:ilvl="4" w:tplc="50A8AE6E">
      <w:numFmt w:val="bullet"/>
      <w:lvlText w:val="•"/>
      <w:lvlJc w:val="left"/>
      <w:pPr>
        <w:ind w:left="4110" w:hanging="344"/>
      </w:pPr>
      <w:rPr>
        <w:rFonts w:hint="default"/>
        <w:lang w:val="pt-PT" w:eastAsia="pt-PT" w:bidi="pt-PT"/>
      </w:rPr>
    </w:lvl>
    <w:lvl w:ilvl="5" w:tplc="56686F9E">
      <w:numFmt w:val="bullet"/>
      <w:lvlText w:val="•"/>
      <w:lvlJc w:val="left"/>
      <w:pPr>
        <w:ind w:left="5073" w:hanging="344"/>
      </w:pPr>
      <w:rPr>
        <w:rFonts w:hint="default"/>
        <w:lang w:val="pt-PT" w:eastAsia="pt-PT" w:bidi="pt-PT"/>
      </w:rPr>
    </w:lvl>
    <w:lvl w:ilvl="6" w:tplc="5C3274F2">
      <w:numFmt w:val="bullet"/>
      <w:lvlText w:val="•"/>
      <w:lvlJc w:val="left"/>
      <w:pPr>
        <w:ind w:left="6035" w:hanging="344"/>
      </w:pPr>
      <w:rPr>
        <w:rFonts w:hint="default"/>
        <w:lang w:val="pt-PT" w:eastAsia="pt-PT" w:bidi="pt-PT"/>
      </w:rPr>
    </w:lvl>
    <w:lvl w:ilvl="7" w:tplc="D04C9686">
      <w:numFmt w:val="bullet"/>
      <w:lvlText w:val="•"/>
      <w:lvlJc w:val="left"/>
      <w:pPr>
        <w:ind w:left="6998" w:hanging="344"/>
      </w:pPr>
      <w:rPr>
        <w:rFonts w:hint="default"/>
        <w:lang w:val="pt-PT" w:eastAsia="pt-PT" w:bidi="pt-PT"/>
      </w:rPr>
    </w:lvl>
    <w:lvl w:ilvl="8" w:tplc="2B4C5DD4">
      <w:numFmt w:val="bullet"/>
      <w:lvlText w:val="•"/>
      <w:lvlJc w:val="left"/>
      <w:pPr>
        <w:ind w:left="7961" w:hanging="344"/>
      </w:pPr>
      <w:rPr>
        <w:rFonts w:hint="default"/>
        <w:lang w:val="pt-PT" w:eastAsia="pt-PT" w:bidi="pt-PT"/>
      </w:rPr>
    </w:lvl>
  </w:abstractNum>
  <w:abstractNum w:abstractNumId="8" w15:restartNumberingAfterBreak="0">
    <w:nsid w:val="0C1651AA"/>
    <w:multiLevelType w:val="multilevel"/>
    <w:tmpl w:val="48EC13D4"/>
    <w:lvl w:ilvl="0">
      <w:start w:val="4"/>
      <w:numFmt w:val="decimal"/>
      <w:lvlText w:val="%1"/>
      <w:lvlJc w:val="left"/>
      <w:pPr>
        <w:ind w:left="262" w:hanging="468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68"/>
      </w:pPr>
      <w:rPr>
        <w:rFonts w:ascii="Tahoma" w:eastAsia="Tahoma" w:hAnsi="Tahoma" w:cs="Tahoma" w:hint="default"/>
        <w:spacing w:val="0"/>
        <w:w w:val="112"/>
        <w:sz w:val="22"/>
        <w:szCs w:val="22"/>
        <w:lang w:val="pt-PT" w:eastAsia="pt-PT" w:bidi="pt-PT"/>
      </w:rPr>
    </w:lvl>
    <w:lvl w:ilvl="2">
      <w:numFmt w:val="bullet"/>
      <w:lvlText w:val="•"/>
      <w:lvlJc w:val="left"/>
      <w:pPr>
        <w:ind w:left="2185" w:hanging="468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147" w:hanging="468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10" w:hanging="468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073" w:hanging="468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035" w:hanging="468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998" w:hanging="468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961" w:hanging="468"/>
      </w:pPr>
      <w:rPr>
        <w:rFonts w:hint="default"/>
        <w:lang w:val="pt-PT" w:eastAsia="pt-PT" w:bidi="pt-PT"/>
      </w:rPr>
    </w:lvl>
  </w:abstractNum>
  <w:abstractNum w:abstractNumId="9" w15:restartNumberingAfterBreak="0">
    <w:nsid w:val="0E2604A4"/>
    <w:multiLevelType w:val="hybridMultilevel"/>
    <w:tmpl w:val="911E9D48"/>
    <w:lvl w:ilvl="0" w:tplc="0416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0" w15:restartNumberingAfterBreak="0">
    <w:nsid w:val="11983857"/>
    <w:multiLevelType w:val="multilevel"/>
    <w:tmpl w:val="86BA20A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30F4A4D"/>
    <w:multiLevelType w:val="hybridMultilevel"/>
    <w:tmpl w:val="52FC084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EA6327"/>
    <w:multiLevelType w:val="multilevel"/>
    <w:tmpl w:val="BB8EDF22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708" w:hanging="425"/>
      </w:pPr>
      <w:rPr>
        <w:rFonts w:ascii="Tahoma" w:eastAsia="Tahoma" w:hAnsi="Tahoma" w:cs="Tahoma" w:hint="default"/>
        <w:b w:val="0"/>
        <w:bCs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Azo Sans Lt" w:eastAsia="Tahoma" w:hAnsi="Azo Sans Lt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04" w:hanging="84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3" w15:restartNumberingAfterBreak="0">
    <w:nsid w:val="243C4BDB"/>
    <w:multiLevelType w:val="multilevel"/>
    <w:tmpl w:val="58144D08"/>
    <w:lvl w:ilvl="0">
      <w:start w:val="1"/>
      <w:numFmt w:val="decimal"/>
      <w:lvlText w:val="%1."/>
      <w:lvlJc w:val="left"/>
      <w:pPr>
        <w:ind w:left="389" w:hanging="277"/>
      </w:pPr>
      <w:rPr>
        <w:rFonts w:hint="default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12" w:hanging="625"/>
      </w:pPr>
      <w:rPr>
        <w:rFonts w:hint="defau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 w:hint="default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2003" w:hanging="6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447" w:hanging="6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891" w:hanging="6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35" w:hanging="6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78" w:hanging="625"/>
      </w:pPr>
      <w:rPr>
        <w:rFonts w:hint="default"/>
        <w:lang w:val="pt-PT" w:eastAsia="pt-PT" w:bidi="pt-PT"/>
      </w:rPr>
    </w:lvl>
  </w:abstractNum>
  <w:abstractNum w:abstractNumId="14" w15:restartNumberingAfterBreak="0">
    <w:nsid w:val="2DAB3FC1"/>
    <w:multiLevelType w:val="multilevel"/>
    <w:tmpl w:val="F8AEE4F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/>
        <w:i w:val="0"/>
        <w:color w:val="00000A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00000A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color w:val="00000A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35B5755"/>
    <w:multiLevelType w:val="multilevel"/>
    <w:tmpl w:val="2DAC8D8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6" w15:restartNumberingAfterBreak="0">
    <w:nsid w:val="34DC1257"/>
    <w:multiLevelType w:val="hybridMultilevel"/>
    <w:tmpl w:val="91E4594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7F1312"/>
    <w:multiLevelType w:val="hybridMultilevel"/>
    <w:tmpl w:val="C05C3F2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310707"/>
    <w:multiLevelType w:val="hybridMultilevel"/>
    <w:tmpl w:val="7686681E"/>
    <w:lvl w:ilvl="0" w:tplc="04160001">
      <w:start w:val="1"/>
      <w:numFmt w:val="bullet"/>
      <w:lvlText w:val=""/>
      <w:lvlJc w:val="left"/>
      <w:pPr>
        <w:ind w:left="98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</w:abstractNum>
  <w:abstractNum w:abstractNumId="19" w15:restartNumberingAfterBreak="0">
    <w:nsid w:val="5BE40380"/>
    <w:multiLevelType w:val="multilevel"/>
    <w:tmpl w:val="C9A8E7F4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20" w15:restartNumberingAfterBreak="0">
    <w:nsid w:val="5E762C68"/>
    <w:multiLevelType w:val="multilevel"/>
    <w:tmpl w:val="465ED2E0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708" w:hanging="425"/>
      </w:pPr>
      <w:rPr>
        <w:rFonts w:ascii="Tahoma" w:eastAsia="Tahoma" w:hAnsi="Tahoma" w:cs="Tahoma" w:hint="default"/>
        <w:b w:val="0"/>
        <w:bCs/>
        <w:w w:val="112"/>
        <w:sz w:val="22"/>
        <w:szCs w:val="22"/>
        <w:lang w:val="pt-PT" w:eastAsia="pt-PT" w:bidi="pt-PT"/>
      </w:rPr>
    </w:lvl>
    <w:lvl w:ilvl="2">
      <w:start w:val="1"/>
      <w:numFmt w:val="bullet"/>
      <w:lvlText w:val=""/>
      <w:lvlJc w:val="left"/>
      <w:pPr>
        <w:ind w:left="-41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104" w:hanging="84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21" w15:restartNumberingAfterBreak="0">
    <w:nsid w:val="6CE26C6F"/>
    <w:multiLevelType w:val="multilevel"/>
    <w:tmpl w:val="465ED2E0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708" w:hanging="425"/>
      </w:pPr>
      <w:rPr>
        <w:rFonts w:ascii="Tahoma" w:eastAsia="Tahoma" w:hAnsi="Tahoma" w:cs="Tahoma" w:hint="default"/>
        <w:b w:val="0"/>
        <w:bCs/>
        <w:w w:val="112"/>
        <w:sz w:val="22"/>
        <w:szCs w:val="22"/>
        <w:lang w:val="pt-PT" w:eastAsia="pt-PT" w:bidi="pt-PT"/>
      </w:rPr>
    </w:lvl>
    <w:lvl w:ilvl="2">
      <w:start w:val="1"/>
      <w:numFmt w:val="bullet"/>
      <w:lvlText w:val=""/>
      <w:lvlJc w:val="left"/>
      <w:pPr>
        <w:ind w:left="-41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104" w:hanging="84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22" w15:restartNumberingAfterBreak="0">
    <w:nsid w:val="71C4390F"/>
    <w:multiLevelType w:val="multilevel"/>
    <w:tmpl w:val="845E97E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23" w15:restartNumberingAfterBreak="0">
    <w:nsid w:val="75E77D5F"/>
    <w:multiLevelType w:val="multilevel"/>
    <w:tmpl w:val="465ED2E0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708" w:hanging="425"/>
      </w:pPr>
      <w:rPr>
        <w:rFonts w:ascii="Tahoma" w:eastAsia="Tahoma" w:hAnsi="Tahoma" w:cs="Tahoma" w:hint="default"/>
        <w:b w:val="0"/>
        <w:bCs/>
        <w:w w:val="112"/>
        <w:sz w:val="22"/>
        <w:szCs w:val="22"/>
        <w:lang w:val="pt-PT" w:eastAsia="pt-PT" w:bidi="pt-PT"/>
      </w:rPr>
    </w:lvl>
    <w:lvl w:ilvl="2">
      <w:start w:val="1"/>
      <w:numFmt w:val="bullet"/>
      <w:lvlText w:val=""/>
      <w:lvlJc w:val="left"/>
      <w:pPr>
        <w:ind w:left="-41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104" w:hanging="84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24" w15:restartNumberingAfterBreak="0">
    <w:nsid w:val="7BDE593B"/>
    <w:multiLevelType w:val="hybridMultilevel"/>
    <w:tmpl w:val="F85A213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10"/>
  </w:num>
  <w:num w:numId="5">
    <w:abstractNumId w:val="13"/>
  </w:num>
  <w:num w:numId="6">
    <w:abstractNumId w:val="2"/>
  </w:num>
  <w:num w:numId="7">
    <w:abstractNumId w:val="0"/>
  </w:num>
  <w:num w:numId="8">
    <w:abstractNumId w:val="3"/>
  </w:num>
  <w:num w:numId="9">
    <w:abstractNumId w:val="4"/>
  </w:num>
  <w:num w:numId="10">
    <w:abstractNumId w:val="22"/>
  </w:num>
  <w:num w:numId="11">
    <w:abstractNumId w:val="24"/>
  </w:num>
  <w:num w:numId="12">
    <w:abstractNumId w:val="16"/>
  </w:num>
  <w:num w:numId="13">
    <w:abstractNumId w:val="11"/>
  </w:num>
  <w:num w:numId="14">
    <w:abstractNumId w:val="17"/>
  </w:num>
  <w:num w:numId="15">
    <w:abstractNumId w:val="15"/>
  </w:num>
  <w:num w:numId="16">
    <w:abstractNumId w:val="6"/>
  </w:num>
  <w:num w:numId="17">
    <w:abstractNumId w:val="19"/>
  </w:num>
  <w:num w:numId="18">
    <w:abstractNumId w:val="5"/>
  </w:num>
  <w:num w:numId="19">
    <w:abstractNumId w:val="1"/>
  </w:num>
  <w:num w:numId="20">
    <w:abstractNumId w:val="14"/>
  </w:num>
  <w:num w:numId="21">
    <w:abstractNumId w:val="9"/>
  </w:num>
  <w:num w:numId="22">
    <w:abstractNumId w:val="21"/>
  </w:num>
  <w:num w:numId="23">
    <w:abstractNumId w:val="23"/>
  </w:num>
  <w:num w:numId="24">
    <w:abstractNumId w:val="20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14C"/>
    <w:rsid w:val="00031A7D"/>
    <w:rsid w:val="00033DF7"/>
    <w:rsid w:val="000360D8"/>
    <w:rsid w:val="0003674D"/>
    <w:rsid w:val="000565B1"/>
    <w:rsid w:val="00056811"/>
    <w:rsid w:val="00071F22"/>
    <w:rsid w:val="0007261B"/>
    <w:rsid w:val="000852E7"/>
    <w:rsid w:val="0009398B"/>
    <w:rsid w:val="000C3F4F"/>
    <w:rsid w:val="000D67C1"/>
    <w:rsid w:val="001145B4"/>
    <w:rsid w:val="00117BE2"/>
    <w:rsid w:val="001276AE"/>
    <w:rsid w:val="00151BFC"/>
    <w:rsid w:val="00174F06"/>
    <w:rsid w:val="001927EC"/>
    <w:rsid w:val="00192D93"/>
    <w:rsid w:val="001C208F"/>
    <w:rsid w:val="001D3C11"/>
    <w:rsid w:val="00210A6E"/>
    <w:rsid w:val="00227ABE"/>
    <w:rsid w:val="002646B1"/>
    <w:rsid w:val="00283785"/>
    <w:rsid w:val="0029067C"/>
    <w:rsid w:val="002C54DB"/>
    <w:rsid w:val="002D4BD7"/>
    <w:rsid w:val="002D51DE"/>
    <w:rsid w:val="0030433A"/>
    <w:rsid w:val="0030692C"/>
    <w:rsid w:val="00325850"/>
    <w:rsid w:val="003A7FCD"/>
    <w:rsid w:val="003C6CAA"/>
    <w:rsid w:val="003E74E9"/>
    <w:rsid w:val="003F32DC"/>
    <w:rsid w:val="004106B7"/>
    <w:rsid w:val="0042462B"/>
    <w:rsid w:val="00427D40"/>
    <w:rsid w:val="00456053"/>
    <w:rsid w:val="004778B7"/>
    <w:rsid w:val="00486A12"/>
    <w:rsid w:val="004A60DF"/>
    <w:rsid w:val="004A66AF"/>
    <w:rsid w:val="004A6E51"/>
    <w:rsid w:val="005208EF"/>
    <w:rsid w:val="00524580"/>
    <w:rsid w:val="005364AF"/>
    <w:rsid w:val="005834A7"/>
    <w:rsid w:val="00584F37"/>
    <w:rsid w:val="005B1825"/>
    <w:rsid w:val="005B2A1F"/>
    <w:rsid w:val="005E2256"/>
    <w:rsid w:val="005E4E7B"/>
    <w:rsid w:val="005E7711"/>
    <w:rsid w:val="006218B5"/>
    <w:rsid w:val="0062773F"/>
    <w:rsid w:val="00636330"/>
    <w:rsid w:val="006454CC"/>
    <w:rsid w:val="0065546F"/>
    <w:rsid w:val="00676BCE"/>
    <w:rsid w:val="00686001"/>
    <w:rsid w:val="006A2FF5"/>
    <w:rsid w:val="006A6755"/>
    <w:rsid w:val="006B37AE"/>
    <w:rsid w:val="006D322B"/>
    <w:rsid w:val="006E0E27"/>
    <w:rsid w:val="0070479D"/>
    <w:rsid w:val="0072334E"/>
    <w:rsid w:val="00730275"/>
    <w:rsid w:val="00731C95"/>
    <w:rsid w:val="00762010"/>
    <w:rsid w:val="00777C06"/>
    <w:rsid w:val="0078214C"/>
    <w:rsid w:val="007954E1"/>
    <w:rsid w:val="007C2435"/>
    <w:rsid w:val="007E4FE8"/>
    <w:rsid w:val="007F0013"/>
    <w:rsid w:val="007F0CEA"/>
    <w:rsid w:val="007F6128"/>
    <w:rsid w:val="00833D90"/>
    <w:rsid w:val="00842B2A"/>
    <w:rsid w:val="00854A82"/>
    <w:rsid w:val="00856F2B"/>
    <w:rsid w:val="00875AFF"/>
    <w:rsid w:val="00880C5C"/>
    <w:rsid w:val="00896CB1"/>
    <w:rsid w:val="00896E85"/>
    <w:rsid w:val="008C3D97"/>
    <w:rsid w:val="008D1550"/>
    <w:rsid w:val="008D40B0"/>
    <w:rsid w:val="00906850"/>
    <w:rsid w:val="00912784"/>
    <w:rsid w:val="00942887"/>
    <w:rsid w:val="00945968"/>
    <w:rsid w:val="009743E8"/>
    <w:rsid w:val="009A3922"/>
    <w:rsid w:val="009F5FE7"/>
    <w:rsid w:val="00A0088A"/>
    <w:rsid w:val="00A02818"/>
    <w:rsid w:val="00A04277"/>
    <w:rsid w:val="00A40BB9"/>
    <w:rsid w:val="00A40F3E"/>
    <w:rsid w:val="00A53E15"/>
    <w:rsid w:val="00A64CAD"/>
    <w:rsid w:val="00A9048D"/>
    <w:rsid w:val="00A94A34"/>
    <w:rsid w:val="00AB7191"/>
    <w:rsid w:val="00AC170B"/>
    <w:rsid w:val="00AC3792"/>
    <w:rsid w:val="00AF2FAD"/>
    <w:rsid w:val="00B65915"/>
    <w:rsid w:val="00B93AF2"/>
    <w:rsid w:val="00BF1F9A"/>
    <w:rsid w:val="00C013FA"/>
    <w:rsid w:val="00C03D23"/>
    <w:rsid w:val="00C10F71"/>
    <w:rsid w:val="00C40F35"/>
    <w:rsid w:val="00C53052"/>
    <w:rsid w:val="00C82D79"/>
    <w:rsid w:val="00C84FE9"/>
    <w:rsid w:val="00C93900"/>
    <w:rsid w:val="00CA6B5D"/>
    <w:rsid w:val="00CB7387"/>
    <w:rsid w:val="00CE7C3F"/>
    <w:rsid w:val="00D03088"/>
    <w:rsid w:val="00D03985"/>
    <w:rsid w:val="00D054D8"/>
    <w:rsid w:val="00D37AF7"/>
    <w:rsid w:val="00D55B0E"/>
    <w:rsid w:val="00D6724B"/>
    <w:rsid w:val="00D92020"/>
    <w:rsid w:val="00DA41C4"/>
    <w:rsid w:val="00DA68D2"/>
    <w:rsid w:val="00DC31C7"/>
    <w:rsid w:val="00DC3BE3"/>
    <w:rsid w:val="00DD35BD"/>
    <w:rsid w:val="00E01C9F"/>
    <w:rsid w:val="00E2674F"/>
    <w:rsid w:val="00E31495"/>
    <w:rsid w:val="00E4245A"/>
    <w:rsid w:val="00E758F0"/>
    <w:rsid w:val="00E87C42"/>
    <w:rsid w:val="00E913F6"/>
    <w:rsid w:val="00E949C6"/>
    <w:rsid w:val="00E95B03"/>
    <w:rsid w:val="00EE532C"/>
    <w:rsid w:val="00F13211"/>
    <w:rsid w:val="00F134F9"/>
    <w:rsid w:val="00F277AF"/>
    <w:rsid w:val="00F31C81"/>
    <w:rsid w:val="00F512BB"/>
    <w:rsid w:val="00FC1494"/>
    <w:rsid w:val="00FC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C6CF4D"/>
  <w15:docId w15:val="{19CB04B9-F642-4E71-898E-908DED593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468" w:hanging="207"/>
      <w:outlineLvl w:val="0"/>
    </w:pPr>
    <w:rPr>
      <w:rFonts w:ascii="Gill Sans MT" w:eastAsia="Gill Sans MT" w:hAnsi="Gill Sans MT" w:cs="Gill Sans MT"/>
      <w:b/>
      <w:bCs/>
      <w:u w:val="single" w:color="000000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D03088"/>
    <w:pPr>
      <w:keepNext/>
      <w:keepLines/>
      <w:spacing w:before="40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99"/>
    <w:qFormat/>
    <w:pPr>
      <w:spacing w:before="233"/>
      <w:ind w:left="262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Gill Sans MT" w:eastAsia="Gill Sans MT" w:hAnsi="Gill Sans MT" w:cs="Gill Sans MT"/>
    </w:rPr>
  </w:style>
  <w:style w:type="paragraph" w:styleId="Cabealho">
    <w:name w:val="header"/>
    <w:basedOn w:val="Normal"/>
    <w:link w:val="CabealhoChar"/>
    <w:unhideWhenUsed/>
    <w:rsid w:val="00D030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qFormat/>
    <w:rsid w:val="00D03088"/>
    <w:rPr>
      <w:rFonts w:ascii="Tahoma" w:eastAsia="Tahoma" w:hAnsi="Tahoma" w:cs="Tahoma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D03088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D03088"/>
    <w:rPr>
      <w:rFonts w:ascii="Tahoma" w:eastAsia="Tahoma" w:hAnsi="Tahoma" w:cs="Tahoma"/>
      <w:lang w:val="pt-PT" w:eastAsia="pt-PT" w:bidi="pt-PT"/>
    </w:rPr>
  </w:style>
  <w:style w:type="character" w:customStyle="1" w:styleId="Ttulo8Char">
    <w:name w:val="Título 8 Char"/>
    <w:link w:val="Ttulo8"/>
    <w:uiPriority w:val="9"/>
    <w:rsid w:val="00D03088"/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paragraph" w:styleId="SemEspaamento">
    <w:name w:val="No Spacing"/>
    <w:link w:val="SemEspaamentoChar"/>
    <w:uiPriority w:val="1"/>
    <w:qFormat/>
    <w:rsid w:val="00D03088"/>
    <w:rPr>
      <w:sz w:val="22"/>
      <w:szCs w:val="22"/>
      <w:lang w:eastAsia="en-US"/>
    </w:rPr>
  </w:style>
  <w:style w:type="character" w:customStyle="1" w:styleId="SemEspaamentoChar">
    <w:name w:val="Sem Espaçamento Char"/>
    <w:link w:val="SemEspaamento"/>
    <w:uiPriority w:val="1"/>
    <w:rsid w:val="00D03088"/>
    <w:rPr>
      <w:rFonts w:ascii="Calibri" w:eastAsia="Calibri" w:hAnsi="Calibri" w:cs="Times New Roman"/>
      <w:lang w:val="pt-BR"/>
    </w:rPr>
  </w:style>
  <w:style w:type="paragraph" w:customStyle="1" w:styleId="Nivel1">
    <w:name w:val="Nivel1"/>
    <w:basedOn w:val="Ttulo1"/>
    <w:next w:val="Normal"/>
    <w:link w:val="Nivel1Char"/>
    <w:qFormat/>
    <w:rsid w:val="00731C95"/>
    <w:pPr>
      <w:keepNext/>
      <w:keepLines/>
      <w:adjustRightInd w:val="0"/>
      <w:spacing w:before="480" w:after="120" w:line="276" w:lineRule="auto"/>
      <w:ind w:left="360" w:hanging="360"/>
      <w:jc w:val="both"/>
    </w:pPr>
    <w:rPr>
      <w:rFonts w:ascii="Arial" w:eastAsia="Times New Roman" w:hAnsi="Arial" w:cs="Arial"/>
      <w:sz w:val="20"/>
      <w:szCs w:val="20"/>
      <w:u w:val="none"/>
      <w:lang w:val="pt-BR" w:eastAsia="pt-BR" w:bidi="ar-SA"/>
    </w:rPr>
  </w:style>
  <w:style w:type="character" w:customStyle="1" w:styleId="Nivel1Char">
    <w:name w:val="Nivel1 Char"/>
    <w:link w:val="Nivel1"/>
    <w:rsid w:val="00731C95"/>
    <w:rPr>
      <w:rFonts w:ascii="Arial" w:eastAsia="Times New Roman" w:hAnsi="Arial" w:cs="Arial"/>
      <w:b/>
      <w:bCs/>
      <w:sz w:val="20"/>
      <w:szCs w:val="20"/>
      <w:lang w:val="pt-BR" w:eastAsia="pt-BR"/>
    </w:rPr>
  </w:style>
  <w:style w:type="character" w:styleId="Hyperlink">
    <w:name w:val="Hyperlink"/>
    <w:uiPriority w:val="99"/>
    <w:unhideWhenUsed/>
    <w:rsid w:val="00CE7C3F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134F9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134F9"/>
    <w:rPr>
      <w:rFonts w:ascii="Segoe UI" w:eastAsia="Tahoma" w:hAnsi="Segoe UI" w:cs="Segoe UI"/>
      <w:sz w:val="18"/>
      <w:szCs w:val="18"/>
      <w:lang w:val="pt-PT" w:eastAsia="pt-PT" w:bidi="pt-PT"/>
    </w:rPr>
  </w:style>
  <w:style w:type="paragraph" w:customStyle="1" w:styleId="PargrafodaLista1">
    <w:name w:val="Parágrafo da Lista1"/>
    <w:basedOn w:val="Normal"/>
    <w:rsid w:val="0042462B"/>
    <w:pPr>
      <w:widowControl/>
      <w:suppressAutoHyphens/>
      <w:autoSpaceDE/>
      <w:autoSpaceDN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val="pt-BR" w:eastAsia="pt-BR" w:bidi="ar-SA"/>
    </w:rPr>
  </w:style>
  <w:style w:type="character" w:styleId="MenoPendente">
    <w:name w:val="Unresolved Mention"/>
    <w:basedOn w:val="Fontepargpadro"/>
    <w:uiPriority w:val="99"/>
    <w:semiHidden/>
    <w:unhideWhenUsed/>
    <w:rsid w:val="008C3D97"/>
    <w:rPr>
      <w:color w:val="605E5C"/>
      <w:shd w:val="clear" w:color="auto" w:fill="E1DFDD"/>
    </w:rPr>
  </w:style>
  <w:style w:type="table" w:styleId="Tabelacomgrade">
    <w:name w:val="Table Grid"/>
    <w:basedOn w:val="Tabelanormal"/>
    <w:qFormat/>
    <w:rsid w:val="00AF2FA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6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licitacaopmnf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u%20Drive\Preg&#227;o%20Eletr&#244;nico%20Jonathan%20e%20Cl&#225;udia\Preg&#245;es%20eletr&#244;nicos%202021\PE%20015%20-%2021%20-%20ALIMENTA&#199;&#195;O%20HOSPITALAR%20MATERNIDADE\Anexo%20IV%20-%20Minuta%20de%20Ata%20de%20Registro%20de%20Pre&#231;os%20-%20PE%20015%20-%202021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C98FA-E739-4519-988F-579D26FB4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Anexo IV - Minuta de Ata de Registro de Preços - PE 015 - 2021</Template>
  <TotalTime>218</TotalTime>
  <Pages>1</Pages>
  <Words>2618</Words>
  <Characters>14142</Characters>
  <Application>Microsoft Office Word</Application>
  <DocSecurity>0</DocSecurity>
  <Lines>117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16727</CharactersWithSpaces>
  <SharedDoc>false</SharedDoc>
  <HLinks>
    <vt:vector size="6" baseType="variant">
      <vt:variant>
        <vt:i4>8323072</vt:i4>
      </vt:variant>
      <vt:variant>
        <vt:i4>0</vt:i4>
      </vt:variant>
      <vt:variant>
        <vt:i4>0</vt:i4>
      </vt:variant>
      <vt:variant>
        <vt:i4>5</vt:i4>
      </vt:variant>
      <vt:variant>
        <vt:lpwstr>mailto:pregaoletronico.friburgo@gmail.com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Win10</dc:creator>
  <cp:keywords/>
  <cp:lastModifiedBy>Monique Borges de Azevedo</cp:lastModifiedBy>
  <cp:revision>20</cp:revision>
  <cp:lastPrinted>2023-11-07T17:15:00Z</cp:lastPrinted>
  <dcterms:created xsi:type="dcterms:W3CDTF">2021-07-16T00:20:00Z</dcterms:created>
  <dcterms:modified xsi:type="dcterms:W3CDTF">2023-11-07T17:15:00Z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2021-01-28T00:00:00Z</vt:filetime>
  </property>
</Properties>
</file>